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336" w:rsidRPr="002E571A" w:rsidRDefault="00EF1336" w:rsidP="00EF1336">
      <w:pPr>
        <w:jc w:val="right"/>
        <w:rPr>
          <w:rFonts w:cs="Arial"/>
          <w:b/>
          <w:szCs w:val="22"/>
        </w:rPr>
      </w:pPr>
      <w:bookmarkStart w:id="0" w:name="_GoBack"/>
      <w:bookmarkEnd w:id="0"/>
      <w:r w:rsidRPr="002E571A">
        <w:rPr>
          <w:rFonts w:cs="Arial"/>
          <w:b/>
          <w:szCs w:val="22"/>
        </w:rPr>
        <w:t>Форма 2 «Требования к предмету оферты»</w:t>
      </w:r>
    </w:p>
    <w:p w:rsidR="008F44AB" w:rsidRDefault="008F44AB" w:rsidP="00EF1336">
      <w:pPr>
        <w:jc w:val="center"/>
        <w:rPr>
          <w:rFonts w:cs="Arial"/>
          <w:b/>
          <w:szCs w:val="22"/>
        </w:rPr>
      </w:pPr>
    </w:p>
    <w:p w:rsidR="00EF1336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EF1336" w:rsidRPr="00EF1336" w:rsidRDefault="00EF1336" w:rsidP="00EF1336">
      <w:pPr>
        <w:autoSpaceDE w:val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1.Общие положения.</w:t>
      </w:r>
    </w:p>
    <w:p w:rsidR="008555D3" w:rsidRPr="00FB096F" w:rsidRDefault="00EF1336" w:rsidP="008555D3">
      <w:pPr>
        <w:jc w:val="both"/>
        <w:rPr>
          <w:szCs w:val="22"/>
        </w:rPr>
      </w:pPr>
      <w:r w:rsidRPr="00EF1336">
        <w:rPr>
          <w:rFonts w:cs="Arial"/>
          <w:b/>
          <w:szCs w:val="22"/>
          <w:u w:val="single"/>
        </w:rPr>
        <w:t>Предмет закупки</w:t>
      </w:r>
      <w:r w:rsidRPr="00EF1336">
        <w:rPr>
          <w:rFonts w:cs="Arial"/>
          <w:szCs w:val="22"/>
        </w:rPr>
        <w:t xml:space="preserve">: </w:t>
      </w:r>
      <w:r w:rsidR="00FB096F" w:rsidRPr="00FB096F">
        <w:rPr>
          <w:szCs w:val="22"/>
        </w:rPr>
        <w:t>Работы по ремонту ротора компрессора Hitachi BCH357/A ОАО «Славнефть-ЯНОС»</w:t>
      </w:r>
      <w:r w:rsidR="008C67A8" w:rsidRPr="00CD437E">
        <w:rPr>
          <w:szCs w:val="22"/>
        </w:rPr>
        <w:t>.</w:t>
      </w:r>
    </w:p>
    <w:p w:rsidR="00FB096F" w:rsidRDefault="00F20595" w:rsidP="00FB096F">
      <w:pPr>
        <w:autoSpaceDE w:val="0"/>
        <w:spacing w:before="0"/>
        <w:ind w:firstLine="510"/>
        <w:jc w:val="both"/>
        <w:rPr>
          <w:szCs w:val="22"/>
        </w:rPr>
      </w:pPr>
      <w:r>
        <w:rPr>
          <w:szCs w:val="22"/>
        </w:rPr>
        <w:t xml:space="preserve"> </w:t>
      </w:r>
      <w:r w:rsidR="007A3ED2" w:rsidRPr="00FB096F">
        <w:rPr>
          <w:szCs w:val="22"/>
        </w:rPr>
        <w:t xml:space="preserve">Данный предмет выставляется для закупки </w:t>
      </w:r>
      <w:r w:rsidR="008C67A8" w:rsidRPr="00FB096F">
        <w:rPr>
          <w:szCs w:val="22"/>
        </w:rPr>
        <w:t>единым лотом.</w:t>
      </w:r>
      <w:r w:rsidR="00FB096F" w:rsidRPr="00FB096F">
        <w:rPr>
          <w:szCs w:val="22"/>
        </w:rPr>
        <w:t xml:space="preserve"> </w:t>
      </w:r>
    </w:p>
    <w:p w:rsidR="00FB096F" w:rsidRPr="00FB096F" w:rsidRDefault="00FB096F" w:rsidP="00FB096F">
      <w:pPr>
        <w:autoSpaceDE w:val="0"/>
        <w:spacing w:before="0"/>
        <w:ind w:firstLine="510"/>
        <w:jc w:val="both"/>
        <w:rPr>
          <w:szCs w:val="22"/>
        </w:rPr>
      </w:pPr>
      <w:r w:rsidRPr="00FB096F">
        <w:rPr>
          <w:szCs w:val="22"/>
        </w:rPr>
        <w:t xml:space="preserve">Основанием для начала работ </w:t>
      </w:r>
      <w:r w:rsidRPr="00FB096F">
        <w:rPr>
          <w:color w:val="000000"/>
          <w:szCs w:val="22"/>
        </w:rPr>
        <w:t>является</w:t>
      </w:r>
      <w:r w:rsidRPr="00FB096F">
        <w:rPr>
          <w:color w:val="FF0000"/>
          <w:szCs w:val="22"/>
        </w:rPr>
        <w:t xml:space="preserve"> </w:t>
      </w:r>
      <w:r w:rsidRPr="00FB096F">
        <w:rPr>
          <w:color w:val="000000"/>
          <w:szCs w:val="22"/>
        </w:rPr>
        <w:t xml:space="preserve">«Отчет о посещении площадки заказчика специалистами фирмы </w:t>
      </w:r>
      <w:r w:rsidRPr="00FB096F">
        <w:rPr>
          <w:color w:val="000000"/>
          <w:szCs w:val="22"/>
          <w:lang w:val="en-US"/>
        </w:rPr>
        <w:t>HITACHI</w:t>
      </w:r>
      <w:r w:rsidRPr="00FB096F">
        <w:rPr>
          <w:color w:val="000000"/>
          <w:szCs w:val="22"/>
        </w:rPr>
        <w:t xml:space="preserve">, </w:t>
      </w:r>
      <w:r w:rsidRPr="00FB096F">
        <w:rPr>
          <w:color w:val="000000"/>
          <w:szCs w:val="22"/>
          <w:lang w:val="en-US"/>
        </w:rPr>
        <w:t>Ltd</w:t>
      </w:r>
      <w:r w:rsidRPr="00FB096F">
        <w:rPr>
          <w:color w:val="000000"/>
          <w:szCs w:val="22"/>
        </w:rPr>
        <w:t>.»</w:t>
      </w:r>
      <w:r w:rsidRPr="00FB096F">
        <w:rPr>
          <w:szCs w:val="22"/>
        </w:rPr>
        <w:t>.</w:t>
      </w:r>
    </w:p>
    <w:p w:rsidR="00FB096F" w:rsidRPr="00FB096F" w:rsidRDefault="00FB096F" w:rsidP="00FB096F">
      <w:pPr>
        <w:autoSpaceDE w:val="0"/>
        <w:spacing w:before="0"/>
        <w:ind w:firstLine="720"/>
        <w:jc w:val="both"/>
        <w:rPr>
          <w:szCs w:val="22"/>
        </w:rPr>
      </w:pPr>
      <w:r w:rsidRPr="00FB096F">
        <w:rPr>
          <w:szCs w:val="22"/>
        </w:rPr>
        <w:t xml:space="preserve"> Ремонт ротора компрессоров</w:t>
      </w:r>
      <w:r w:rsidRPr="00FB096F">
        <w:rPr>
          <w:b/>
          <w:szCs w:val="22"/>
        </w:rPr>
        <w:t xml:space="preserve"> </w:t>
      </w:r>
      <w:r w:rsidRPr="00FB096F">
        <w:rPr>
          <w:szCs w:val="22"/>
          <w:lang w:val="en-US"/>
        </w:rPr>
        <w:t>Hitachi</w:t>
      </w:r>
      <w:r w:rsidRPr="00FB096F">
        <w:rPr>
          <w:szCs w:val="22"/>
        </w:rPr>
        <w:t xml:space="preserve"> включает в себя:</w:t>
      </w:r>
    </w:p>
    <w:p w:rsidR="00FB096F" w:rsidRPr="00FB096F" w:rsidRDefault="00FB096F" w:rsidP="00FB096F">
      <w:pPr>
        <w:autoSpaceDE w:val="0"/>
        <w:spacing w:before="0"/>
        <w:ind w:firstLine="720"/>
        <w:jc w:val="both"/>
        <w:rPr>
          <w:szCs w:val="22"/>
        </w:rPr>
      </w:pPr>
      <w:r w:rsidRPr="00FB096F">
        <w:rPr>
          <w:szCs w:val="22"/>
        </w:rPr>
        <w:t>1.Входной контроль и разборка ротора:</w:t>
      </w:r>
    </w:p>
    <w:p w:rsidR="00FB096F" w:rsidRPr="00FB096F" w:rsidRDefault="00FB096F" w:rsidP="00FB096F">
      <w:pPr>
        <w:autoSpaceDE w:val="0"/>
        <w:spacing w:before="0"/>
        <w:ind w:firstLine="720"/>
        <w:jc w:val="both"/>
        <w:rPr>
          <w:szCs w:val="22"/>
        </w:rPr>
      </w:pPr>
      <w:r w:rsidRPr="00FB096F">
        <w:rPr>
          <w:szCs w:val="22"/>
        </w:rPr>
        <w:t>- упаковка и транспортировка к месту ремонта;</w:t>
      </w:r>
    </w:p>
    <w:p w:rsidR="00FB096F" w:rsidRPr="00FB096F" w:rsidRDefault="00FB096F" w:rsidP="00FB096F">
      <w:pPr>
        <w:autoSpaceDE w:val="0"/>
        <w:spacing w:before="0"/>
        <w:ind w:firstLine="720"/>
        <w:jc w:val="both"/>
        <w:rPr>
          <w:szCs w:val="22"/>
        </w:rPr>
      </w:pPr>
      <w:r w:rsidRPr="00FB096F">
        <w:rPr>
          <w:szCs w:val="22"/>
        </w:rPr>
        <w:t>- визуальный осмотр до чистки;</w:t>
      </w:r>
    </w:p>
    <w:p w:rsidR="00FB096F" w:rsidRPr="00FB096F" w:rsidRDefault="00FB096F" w:rsidP="00FB096F">
      <w:pPr>
        <w:autoSpaceDE w:val="0"/>
        <w:spacing w:before="0"/>
        <w:ind w:firstLine="720"/>
        <w:jc w:val="both"/>
        <w:rPr>
          <w:szCs w:val="22"/>
        </w:rPr>
      </w:pPr>
      <w:r w:rsidRPr="00FB096F">
        <w:rPr>
          <w:szCs w:val="22"/>
        </w:rPr>
        <w:t>- чистка ротора, по мере необходимости;</w:t>
      </w:r>
    </w:p>
    <w:p w:rsidR="00FB096F" w:rsidRPr="00FB096F" w:rsidRDefault="00FB096F" w:rsidP="00FB096F">
      <w:pPr>
        <w:autoSpaceDE w:val="0"/>
        <w:spacing w:before="0"/>
        <w:ind w:firstLine="720"/>
        <w:jc w:val="both"/>
        <w:rPr>
          <w:szCs w:val="22"/>
        </w:rPr>
      </w:pPr>
      <w:r w:rsidRPr="00FB096F">
        <w:rPr>
          <w:szCs w:val="22"/>
        </w:rPr>
        <w:t>- визуальный осмотр после чистки ротора;</w:t>
      </w:r>
    </w:p>
    <w:p w:rsidR="00FB096F" w:rsidRPr="00FB096F" w:rsidRDefault="00FB096F" w:rsidP="00FB096F">
      <w:pPr>
        <w:autoSpaceDE w:val="0"/>
        <w:spacing w:before="0"/>
        <w:ind w:firstLine="720"/>
        <w:jc w:val="both"/>
        <w:rPr>
          <w:szCs w:val="22"/>
        </w:rPr>
      </w:pPr>
      <w:r w:rsidRPr="00FB096F">
        <w:rPr>
          <w:szCs w:val="22"/>
        </w:rPr>
        <w:t>- контроль размеров ротора и деталей;</w:t>
      </w:r>
    </w:p>
    <w:p w:rsidR="00FB096F" w:rsidRPr="00FB096F" w:rsidRDefault="00FB096F" w:rsidP="00FB096F">
      <w:pPr>
        <w:autoSpaceDE w:val="0"/>
        <w:spacing w:before="0"/>
        <w:ind w:firstLine="720"/>
        <w:jc w:val="both"/>
        <w:rPr>
          <w:szCs w:val="22"/>
        </w:rPr>
      </w:pPr>
      <w:r w:rsidRPr="00FB096F">
        <w:rPr>
          <w:szCs w:val="22"/>
        </w:rPr>
        <w:t>- проверка контакта по краске на конусных муфтах;</w:t>
      </w:r>
    </w:p>
    <w:p w:rsidR="00FB096F" w:rsidRPr="00FB096F" w:rsidRDefault="00FB096F" w:rsidP="00FB096F">
      <w:pPr>
        <w:autoSpaceDE w:val="0"/>
        <w:spacing w:before="0"/>
        <w:ind w:firstLine="720"/>
        <w:jc w:val="both"/>
        <w:rPr>
          <w:szCs w:val="22"/>
        </w:rPr>
      </w:pPr>
      <w:r w:rsidRPr="00FB096F">
        <w:rPr>
          <w:szCs w:val="22"/>
        </w:rPr>
        <w:t xml:space="preserve"> - проверка осевого положения рабочих колёс/дисков;</w:t>
      </w:r>
    </w:p>
    <w:p w:rsidR="00FB096F" w:rsidRPr="00FB096F" w:rsidRDefault="00FB096F" w:rsidP="00FB096F">
      <w:pPr>
        <w:autoSpaceDE w:val="0"/>
        <w:spacing w:before="0"/>
        <w:ind w:firstLine="720"/>
        <w:jc w:val="both"/>
        <w:rPr>
          <w:szCs w:val="22"/>
        </w:rPr>
      </w:pPr>
      <w:r w:rsidRPr="00FB096F">
        <w:rPr>
          <w:szCs w:val="22"/>
        </w:rPr>
        <w:t>- проверка остаточного магнетизма;</w:t>
      </w:r>
    </w:p>
    <w:p w:rsidR="00FB096F" w:rsidRPr="00FB096F" w:rsidRDefault="00FB096F" w:rsidP="00FB096F">
      <w:pPr>
        <w:autoSpaceDE w:val="0"/>
        <w:spacing w:before="0"/>
        <w:ind w:firstLine="720"/>
        <w:jc w:val="both"/>
        <w:rPr>
          <w:szCs w:val="22"/>
        </w:rPr>
      </w:pPr>
      <w:r w:rsidRPr="00FB096F">
        <w:rPr>
          <w:szCs w:val="22"/>
        </w:rPr>
        <w:t>- проверка биения вала ротора;</w:t>
      </w:r>
    </w:p>
    <w:p w:rsidR="00FB096F" w:rsidRPr="00FB096F" w:rsidRDefault="00FB096F" w:rsidP="00FB096F">
      <w:pPr>
        <w:autoSpaceDE w:val="0"/>
        <w:spacing w:before="0"/>
        <w:ind w:firstLine="720"/>
        <w:jc w:val="both"/>
        <w:rPr>
          <w:szCs w:val="22"/>
        </w:rPr>
      </w:pPr>
      <w:r w:rsidRPr="00FB096F">
        <w:rPr>
          <w:szCs w:val="22"/>
        </w:rPr>
        <w:t>- неразрушающий контроль ротора в сборе;</w:t>
      </w:r>
    </w:p>
    <w:p w:rsidR="00FB096F" w:rsidRPr="00FB096F" w:rsidRDefault="00FB096F" w:rsidP="00FB096F">
      <w:pPr>
        <w:autoSpaceDE w:val="0"/>
        <w:spacing w:before="0"/>
        <w:ind w:firstLine="720"/>
        <w:jc w:val="both"/>
        <w:rPr>
          <w:szCs w:val="22"/>
        </w:rPr>
      </w:pPr>
      <w:r w:rsidRPr="00FB096F">
        <w:rPr>
          <w:szCs w:val="22"/>
        </w:rPr>
        <w:t>- полная разборка ротора;</w:t>
      </w:r>
    </w:p>
    <w:p w:rsidR="00FB096F" w:rsidRPr="00FB096F" w:rsidRDefault="00FB096F" w:rsidP="00FB096F">
      <w:pPr>
        <w:autoSpaceDE w:val="0"/>
        <w:spacing w:before="0"/>
        <w:ind w:firstLine="720"/>
        <w:jc w:val="both"/>
        <w:rPr>
          <w:szCs w:val="22"/>
        </w:rPr>
      </w:pPr>
      <w:r w:rsidRPr="00FB096F">
        <w:rPr>
          <w:szCs w:val="22"/>
        </w:rPr>
        <w:t>- чистка всех демонтированных узлов и компонентов;</w:t>
      </w:r>
    </w:p>
    <w:p w:rsidR="00FB096F" w:rsidRPr="00FB096F" w:rsidRDefault="00FB096F" w:rsidP="00FB096F">
      <w:pPr>
        <w:autoSpaceDE w:val="0"/>
        <w:spacing w:before="0"/>
        <w:ind w:firstLine="720"/>
        <w:jc w:val="both"/>
        <w:rPr>
          <w:szCs w:val="22"/>
        </w:rPr>
      </w:pPr>
      <w:r w:rsidRPr="00FB096F">
        <w:rPr>
          <w:szCs w:val="22"/>
        </w:rPr>
        <w:t>- визуальный осмотр всех демонтированных узлов и компонентов;</w:t>
      </w:r>
    </w:p>
    <w:p w:rsidR="00FB096F" w:rsidRPr="00FB096F" w:rsidRDefault="00FB096F" w:rsidP="00FB096F">
      <w:pPr>
        <w:autoSpaceDE w:val="0"/>
        <w:spacing w:before="0"/>
        <w:ind w:firstLine="720"/>
        <w:jc w:val="both"/>
        <w:rPr>
          <w:szCs w:val="22"/>
        </w:rPr>
      </w:pPr>
      <w:r w:rsidRPr="00FB096F">
        <w:rPr>
          <w:szCs w:val="22"/>
        </w:rPr>
        <w:t>- неразрушающий контроль всех демонтированных узлов и компонентов;</w:t>
      </w:r>
    </w:p>
    <w:p w:rsidR="00FB096F" w:rsidRPr="00FB096F" w:rsidRDefault="00FB096F" w:rsidP="00FB096F">
      <w:pPr>
        <w:autoSpaceDE w:val="0"/>
        <w:spacing w:before="0"/>
        <w:ind w:firstLine="720"/>
        <w:jc w:val="both"/>
        <w:rPr>
          <w:szCs w:val="22"/>
        </w:rPr>
      </w:pPr>
      <w:r w:rsidRPr="00FB096F">
        <w:rPr>
          <w:szCs w:val="22"/>
        </w:rPr>
        <w:t>- контроль размеров всех демонтированных узлов и компонентов;</w:t>
      </w:r>
    </w:p>
    <w:p w:rsidR="00FB096F" w:rsidRPr="00FB096F" w:rsidRDefault="00FB096F" w:rsidP="00FB096F">
      <w:pPr>
        <w:autoSpaceDE w:val="0"/>
        <w:spacing w:before="0"/>
        <w:ind w:firstLine="720"/>
        <w:jc w:val="both"/>
        <w:rPr>
          <w:szCs w:val="22"/>
        </w:rPr>
      </w:pPr>
      <w:r w:rsidRPr="00FB096F">
        <w:rPr>
          <w:szCs w:val="22"/>
        </w:rPr>
        <w:t>2.Изготовление вала:</w:t>
      </w:r>
    </w:p>
    <w:p w:rsidR="00FB096F" w:rsidRPr="00FB096F" w:rsidRDefault="00FB096F" w:rsidP="00FB096F">
      <w:pPr>
        <w:autoSpaceDE w:val="0"/>
        <w:spacing w:before="0"/>
        <w:ind w:firstLine="720"/>
        <w:jc w:val="both"/>
        <w:rPr>
          <w:szCs w:val="22"/>
        </w:rPr>
      </w:pPr>
      <w:r w:rsidRPr="00FB096F">
        <w:rPr>
          <w:szCs w:val="22"/>
        </w:rPr>
        <w:t>- изготовление нового вала компрессора;</w:t>
      </w:r>
    </w:p>
    <w:p w:rsidR="00FB096F" w:rsidRPr="00FB096F" w:rsidRDefault="00FB096F" w:rsidP="00FB096F">
      <w:pPr>
        <w:autoSpaceDE w:val="0"/>
        <w:spacing w:before="0"/>
        <w:ind w:firstLine="720"/>
        <w:jc w:val="both"/>
        <w:rPr>
          <w:szCs w:val="22"/>
        </w:rPr>
      </w:pPr>
      <w:r w:rsidRPr="00FB096F">
        <w:rPr>
          <w:szCs w:val="22"/>
        </w:rPr>
        <w:t>- контроль размеров нового вала;</w:t>
      </w:r>
    </w:p>
    <w:p w:rsidR="00FB096F" w:rsidRPr="00FB096F" w:rsidRDefault="00FB096F" w:rsidP="00FB096F">
      <w:pPr>
        <w:autoSpaceDE w:val="0"/>
        <w:spacing w:before="0"/>
        <w:ind w:firstLine="720"/>
        <w:jc w:val="both"/>
        <w:rPr>
          <w:szCs w:val="22"/>
        </w:rPr>
      </w:pPr>
      <w:r w:rsidRPr="00FB096F">
        <w:rPr>
          <w:szCs w:val="22"/>
        </w:rPr>
        <w:t>- проверка концентричности вращения нового вала;</w:t>
      </w:r>
    </w:p>
    <w:p w:rsidR="00FB096F" w:rsidRPr="00FB096F" w:rsidRDefault="00FB096F" w:rsidP="00FB096F">
      <w:pPr>
        <w:autoSpaceDE w:val="0"/>
        <w:spacing w:before="0"/>
        <w:ind w:firstLine="720"/>
        <w:jc w:val="both"/>
        <w:rPr>
          <w:szCs w:val="22"/>
        </w:rPr>
      </w:pPr>
      <w:r w:rsidRPr="00FB096F">
        <w:rPr>
          <w:szCs w:val="22"/>
        </w:rPr>
        <w:t>- проверка контакта по краске на конусных муфтах;</w:t>
      </w:r>
    </w:p>
    <w:p w:rsidR="00FB096F" w:rsidRPr="00FB096F" w:rsidRDefault="00FB096F" w:rsidP="00FB096F">
      <w:pPr>
        <w:autoSpaceDE w:val="0"/>
        <w:spacing w:before="0"/>
        <w:ind w:firstLine="720"/>
        <w:jc w:val="both"/>
        <w:rPr>
          <w:szCs w:val="22"/>
        </w:rPr>
      </w:pPr>
      <w:r w:rsidRPr="00FB096F">
        <w:rPr>
          <w:szCs w:val="22"/>
        </w:rPr>
        <w:t>- маркировка нового вала;</w:t>
      </w:r>
    </w:p>
    <w:p w:rsidR="00FB096F" w:rsidRPr="00FB096F" w:rsidRDefault="00FB096F" w:rsidP="00FB096F">
      <w:pPr>
        <w:autoSpaceDE w:val="0"/>
        <w:spacing w:before="0"/>
        <w:ind w:firstLine="720"/>
        <w:jc w:val="both"/>
        <w:rPr>
          <w:szCs w:val="22"/>
        </w:rPr>
      </w:pPr>
      <w:r w:rsidRPr="00FB096F">
        <w:rPr>
          <w:szCs w:val="22"/>
        </w:rPr>
        <w:t>- неразрушающий контроль нового вала;</w:t>
      </w:r>
    </w:p>
    <w:p w:rsidR="00FB096F" w:rsidRPr="00FB096F" w:rsidRDefault="00FB096F" w:rsidP="00FB096F">
      <w:pPr>
        <w:autoSpaceDE w:val="0"/>
        <w:spacing w:before="0"/>
        <w:ind w:firstLine="720"/>
        <w:jc w:val="both"/>
        <w:rPr>
          <w:szCs w:val="22"/>
        </w:rPr>
      </w:pPr>
      <w:r w:rsidRPr="00FB096F">
        <w:rPr>
          <w:szCs w:val="22"/>
        </w:rPr>
        <w:t>- низкоскоростная балансировка нового вала;</w:t>
      </w:r>
    </w:p>
    <w:p w:rsidR="00FB096F" w:rsidRPr="00FB096F" w:rsidRDefault="00FB096F" w:rsidP="00FB096F">
      <w:pPr>
        <w:autoSpaceDE w:val="0"/>
        <w:spacing w:before="0"/>
        <w:ind w:firstLine="720"/>
        <w:jc w:val="both"/>
        <w:rPr>
          <w:szCs w:val="22"/>
        </w:rPr>
      </w:pPr>
      <w:r w:rsidRPr="00FB096F">
        <w:rPr>
          <w:szCs w:val="22"/>
        </w:rPr>
        <w:t>3.Изготовление нового рабочего колеса 1-ой ступени:</w:t>
      </w:r>
    </w:p>
    <w:p w:rsidR="00FB096F" w:rsidRPr="00FB096F" w:rsidRDefault="00FB096F" w:rsidP="00FB096F">
      <w:pPr>
        <w:autoSpaceDE w:val="0"/>
        <w:spacing w:before="0"/>
        <w:ind w:firstLine="720"/>
        <w:jc w:val="both"/>
        <w:rPr>
          <w:szCs w:val="22"/>
        </w:rPr>
      </w:pPr>
      <w:r w:rsidRPr="00FB096F">
        <w:rPr>
          <w:szCs w:val="22"/>
        </w:rPr>
        <w:t>- изготовление нового рабочего колеса 1-ой ступени компрессора;</w:t>
      </w:r>
    </w:p>
    <w:p w:rsidR="00FB096F" w:rsidRPr="00FB096F" w:rsidRDefault="00FB096F" w:rsidP="00FB096F">
      <w:pPr>
        <w:autoSpaceDE w:val="0"/>
        <w:spacing w:before="0"/>
        <w:ind w:firstLine="720"/>
        <w:jc w:val="both"/>
        <w:rPr>
          <w:szCs w:val="22"/>
        </w:rPr>
      </w:pPr>
      <w:r w:rsidRPr="00FB096F">
        <w:rPr>
          <w:szCs w:val="22"/>
        </w:rPr>
        <w:t>- низкоскоростная балансировка и испытание вращением нового рабочего колеса;</w:t>
      </w:r>
    </w:p>
    <w:p w:rsidR="00FB096F" w:rsidRPr="00FB096F" w:rsidRDefault="00FB096F" w:rsidP="00FB096F">
      <w:pPr>
        <w:autoSpaceDE w:val="0"/>
        <w:spacing w:before="0"/>
        <w:ind w:firstLine="720"/>
        <w:jc w:val="both"/>
        <w:rPr>
          <w:szCs w:val="22"/>
        </w:rPr>
      </w:pPr>
      <w:r w:rsidRPr="00FB096F">
        <w:rPr>
          <w:szCs w:val="22"/>
        </w:rPr>
        <w:t>- неразрушающий контроль нового рабочего колеса;</w:t>
      </w:r>
    </w:p>
    <w:p w:rsidR="00FB096F" w:rsidRPr="00FB096F" w:rsidRDefault="00FB096F" w:rsidP="00FB096F">
      <w:pPr>
        <w:autoSpaceDE w:val="0"/>
        <w:spacing w:before="0"/>
        <w:ind w:firstLine="720"/>
        <w:jc w:val="both"/>
        <w:rPr>
          <w:szCs w:val="22"/>
        </w:rPr>
      </w:pPr>
      <w:r w:rsidRPr="00FB096F">
        <w:rPr>
          <w:szCs w:val="22"/>
        </w:rPr>
        <w:t>4. Изготовление муфты:</w:t>
      </w:r>
    </w:p>
    <w:p w:rsidR="00FB096F" w:rsidRPr="00FB096F" w:rsidRDefault="00FB096F" w:rsidP="00FB096F">
      <w:pPr>
        <w:autoSpaceDE w:val="0"/>
        <w:spacing w:before="0"/>
        <w:ind w:firstLine="720"/>
        <w:jc w:val="both"/>
        <w:rPr>
          <w:szCs w:val="22"/>
        </w:rPr>
      </w:pPr>
      <w:r w:rsidRPr="00FB096F">
        <w:rPr>
          <w:szCs w:val="22"/>
        </w:rPr>
        <w:t>- изготовление новой муфты компрессора;</w:t>
      </w:r>
    </w:p>
    <w:p w:rsidR="00FB096F" w:rsidRPr="00FB096F" w:rsidRDefault="00FB096F" w:rsidP="00FB096F">
      <w:pPr>
        <w:autoSpaceDE w:val="0"/>
        <w:spacing w:before="0"/>
        <w:ind w:firstLine="720"/>
        <w:jc w:val="both"/>
        <w:rPr>
          <w:szCs w:val="22"/>
        </w:rPr>
      </w:pPr>
      <w:r w:rsidRPr="00FB096F">
        <w:rPr>
          <w:szCs w:val="22"/>
        </w:rPr>
        <w:t>- контроль размеров новой муфты;</w:t>
      </w:r>
    </w:p>
    <w:p w:rsidR="00FB096F" w:rsidRPr="00FB096F" w:rsidRDefault="00FB096F" w:rsidP="00FB096F">
      <w:pPr>
        <w:autoSpaceDE w:val="0"/>
        <w:spacing w:before="0"/>
        <w:ind w:firstLine="720"/>
        <w:jc w:val="both"/>
        <w:rPr>
          <w:szCs w:val="22"/>
        </w:rPr>
      </w:pPr>
      <w:r w:rsidRPr="00FB096F">
        <w:rPr>
          <w:szCs w:val="22"/>
        </w:rPr>
        <w:t>- неразрушающий контроль новой муфты;</w:t>
      </w:r>
    </w:p>
    <w:p w:rsidR="00FB096F" w:rsidRPr="00FB096F" w:rsidRDefault="00FB096F" w:rsidP="00FB096F">
      <w:pPr>
        <w:autoSpaceDE w:val="0"/>
        <w:spacing w:before="0"/>
        <w:ind w:firstLine="720"/>
        <w:jc w:val="both"/>
        <w:rPr>
          <w:szCs w:val="22"/>
        </w:rPr>
      </w:pPr>
      <w:r w:rsidRPr="00FB096F">
        <w:rPr>
          <w:szCs w:val="22"/>
        </w:rPr>
        <w:t>5. Сборка ротора компрессора;</w:t>
      </w:r>
    </w:p>
    <w:p w:rsidR="00FB096F" w:rsidRPr="00FB096F" w:rsidRDefault="00FB096F" w:rsidP="00FB096F">
      <w:pPr>
        <w:autoSpaceDE w:val="0"/>
        <w:spacing w:before="0"/>
        <w:ind w:firstLine="720"/>
        <w:jc w:val="both"/>
        <w:rPr>
          <w:szCs w:val="22"/>
        </w:rPr>
      </w:pPr>
      <w:r w:rsidRPr="00FB096F">
        <w:rPr>
          <w:szCs w:val="22"/>
        </w:rPr>
        <w:t>-  сборка ротора</w:t>
      </w:r>
    </w:p>
    <w:p w:rsidR="00FB096F" w:rsidRPr="00FB096F" w:rsidRDefault="00FB096F" w:rsidP="00FB096F">
      <w:pPr>
        <w:autoSpaceDE w:val="0"/>
        <w:spacing w:before="0"/>
        <w:ind w:firstLine="720"/>
        <w:jc w:val="both"/>
        <w:rPr>
          <w:szCs w:val="22"/>
        </w:rPr>
      </w:pPr>
      <w:r w:rsidRPr="00FB096F">
        <w:rPr>
          <w:szCs w:val="22"/>
        </w:rPr>
        <w:t>-  заключительная проверка размеров ротора, проверка окончательных установочных размеров;</w:t>
      </w:r>
    </w:p>
    <w:p w:rsidR="00FB096F" w:rsidRPr="00FB096F" w:rsidRDefault="00FB096F" w:rsidP="00FB096F">
      <w:pPr>
        <w:autoSpaceDE w:val="0"/>
        <w:spacing w:before="0"/>
        <w:ind w:firstLine="720"/>
        <w:jc w:val="both"/>
        <w:rPr>
          <w:szCs w:val="22"/>
        </w:rPr>
      </w:pPr>
      <w:r w:rsidRPr="00FB096F">
        <w:rPr>
          <w:szCs w:val="22"/>
        </w:rPr>
        <w:t>-  чистка после сборки;</w:t>
      </w:r>
    </w:p>
    <w:p w:rsidR="00FB096F" w:rsidRPr="00FB096F" w:rsidRDefault="00FB096F" w:rsidP="00FB096F">
      <w:pPr>
        <w:autoSpaceDE w:val="0"/>
        <w:spacing w:before="0"/>
        <w:ind w:firstLine="720"/>
        <w:jc w:val="both"/>
        <w:rPr>
          <w:szCs w:val="22"/>
        </w:rPr>
      </w:pPr>
      <w:r w:rsidRPr="00FB096F">
        <w:rPr>
          <w:szCs w:val="22"/>
        </w:rPr>
        <w:t>- низкоскоростная балансировка ротора;</w:t>
      </w:r>
    </w:p>
    <w:p w:rsidR="00FB096F" w:rsidRPr="00FB096F" w:rsidRDefault="00FB096F" w:rsidP="00FB096F">
      <w:pPr>
        <w:autoSpaceDE w:val="0"/>
        <w:spacing w:before="0"/>
        <w:ind w:firstLine="720"/>
        <w:jc w:val="both"/>
        <w:rPr>
          <w:szCs w:val="22"/>
        </w:rPr>
      </w:pPr>
      <w:r w:rsidRPr="00FB096F">
        <w:rPr>
          <w:szCs w:val="22"/>
        </w:rPr>
        <w:t>6. Высокоскоростная балансировка ротора:</w:t>
      </w:r>
    </w:p>
    <w:p w:rsidR="00FB096F" w:rsidRPr="00FB096F" w:rsidRDefault="00FB096F" w:rsidP="00FB096F">
      <w:pPr>
        <w:autoSpaceDE w:val="0"/>
        <w:spacing w:before="0"/>
        <w:ind w:firstLine="720"/>
        <w:jc w:val="both"/>
        <w:rPr>
          <w:szCs w:val="22"/>
        </w:rPr>
      </w:pPr>
      <w:r w:rsidRPr="00FB096F">
        <w:rPr>
          <w:szCs w:val="22"/>
        </w:rPr>
        <w:t>- высокоскоростная балансировка ротора в сборе с муфтой в вакуумной камере в соответствии с документами завода изготовителя и спецификациями компании;</w:t>
      </w:r>
    </w:p>
    <w:p w:rsidR="00FB096F" w:rsidRPr="00FB096F" w:rsidRDefault="00FB096F" w:rsidP="00FB096F">
      <w:pPr>
        <w:autoSpaceDE w:val="0"/>
        <w:spacing w:before="0"/>
        <w:ind w:firstLine="720"/>
        <w:jc w:val="both"/>
        <w:rPr>
          <w:szCs w:val="22"/>
        </w:rPr>
      </w:pPr>
      <w:r w:rsidRPr="00FB096F">
        <w:rPr>
          <w:szCs w:val="22"/>
        </w:rPr>
        <w:t>- окончательный контроль ротора после балансировки;</w:t>
      </w:r>
    </w:p>
    <w:p w:rsidR="00FB096F" w:rsidRPr="00FB096F" w:rsidRDefault="00FB096F" w:rsidP="00FB096F">
      <w:pPr>
        <w:autoSpaceDE w:val="0"/>
        <w:spacing w:before="0"/>
        <w:ind w:firstLine="720"/>
        <w:jc w:val="both"/>
        <w:rPr>
          <w:szCs w:val="22"/>
        </w:rPr>
      </w:pPr>
      <w:r w:rsidRPr="00FB096F">
        <w:rPr>
          <w:szCs w:val="22"/>
        </w:rPr>
        <w:t>7. Консервация:</w:t>
      </w:r>
    </w:p>
    <w:p w:rsidR="00FB096F" w:rsidRPr="00FB096F" w:rsidRDefault="00FB096F" w:rsidP="00FB096F">
      <w:pPr>
        <w:autoSpaceDE w:val="0"/>
        <w:spacing w:before="0"/>
        <w:ind w:firstLine="720"/>
        <w:jc w:val="both"/>
        <w:rPr>
          <w:szCs w:val="22"/>
        </w:rPr>
      </w:pPr>
      <w:r w:rsidRPr="00FB096F">
        <w:rPr>
          <w:szCs w:val="22"/>
        </w:rPr>
        <w:t>- консервация и упаковка ротора в транспортировочный ящик;</w:t>
      </w:r>
    </w:p>
    <w:p w:rsidR="00FB096F" w:rsidRPr="00FB096F" w:rsidRDefault="00FB096F" w:rsidP="00FB096F">
      <w:pPr>
        <w:autoSpaceDE w:val="0"/>
        <w:spacing w:before="0"/>
        <w:ind w:firstLine="720"/>
        <w:jc w:val="both"/>
        <w:rPr>
          <w:szCs w:val="22"/>
        </w:rPr>
      </w:pPr>
      <w:r w:rsidRPr="00FB096F">
        <w:rPr>
          <w:szCs w:val="22"/>
        </w:rPr>
        <w:t>- транспортировка к месту установки.</w:t>
      </w:r>
    </w:p>
    <w:p w:rsidR="00FB096F" w:rsidRPr="00FB096F" w:rsidRDefault="00FB096F" w:rsidP="00FB096F">
      <w:pPr>
        <w:autoSpaceDE w:val="0"/>
        <w:spacing w:before="0"/>
        <w:ind w:firstLine="720"/>
        <w:jc w:val="both"/>
        <w:rPr>
          <w:szCs w:val="22"/>
        </w:rPr>
      </w:pPr>
      <w:r w:rsidRPr="00FB096F">
        <w:rPr>
          <w:szCs w:val="22"/>
        </w:rPr>
        <w:t xml:space="preserve">8. Сдача исполнительной и конструкторской документации. </w:t>
      </w:r>
    </w:p>
    <w:p w:rsidR="00FB096F" w:rsidRDefault="00FB096F" w:rsidP="00FB096F">
      <w:pPr>
        <w:autoSpaceDE w:val="0"/>
        <w:ind w:firstLine="567"/>
        <w:jc w:val="both"/>
        <w:rPr>
          <w:color w:val="FF0000"/>
          <w:szCs w:val="22"/>
        </w:rPr>
      </w:pPr>
      <w:r w:rsidRPr="00EC1E72">
        <w:rPr>
          <w:szCs w:val="22"/>
        </w:rPr>
        <w:t xml:space="preserve">Передача </w:t>
      </w:r>
      <w:r>
        <w:rPr>
          <w:szCs w:val="22"/>
        </w:rPr>
        <w:t>ротора компрессора</w:t>
      </w:r>
      <w:r w:rsidRPr="00EC1E72">
        <w:rPr>
          <w:szCs w:val="22"/>
        </w:rPr>
        <w:t xml:space="preserve"> </w:t>
      </w:r>
      <w:r w:rsidRPr="00EC1E72">
        <w:rPr>
          <w:szCs w:val="22"/>
          <w:lang w:val="en-US"/>
        </w:rPr>
        <w:t>Hitachi</w:t>
      </w:r>
      <w:r w:rsidRPr="00FD18C5">
        <w:rPr>
          <w:color w:val="000000"/>
          <w:szCs w:val="22"/>
        </w:rPr>
        <w:t xml:space="preserve"> </w:t>
      </w:r>
      <w:r w:rsidRPr="00B26822">
        <w:rPr>
          <w:szCs w:val="22"/>
          <w:lang w:val="en-US"/>
        </w:rPr>
        <w:t>BCH</w:t>
      </w:r>
      <w:r w:rsidRPr="00B26822">
        <w:rPr>
          <w:szCs w:val="22"/>
        </w:rPr>
        <w:t>357/</w:t>
      </w:r>
      <w:r w:rsidRPr="00B26822">
        <w:rPr>
          <w:szCs w:val="22"/>
          <w:lang w:val="en-US"/>
        </w:rPr>
        <w:t>A</w:t>
      </w:r>
      <w:r w:rsidRPr="00EC1E72">
        <w:rPr>
          <w:szCs w:val="22"/>
        </w:rPr>
        <w:t xml:space="preserve"> в ремонт/из ремонта проводится по </w:t>
      </w:r>
      <w:r w:rsidRPr="002E74EC">
        <w:rPr>
          <w:szCs w:val="22"/>
        </w:rPr>
        <w:t>накладной</w:t>
      </w:r>
      <w:r>
        <w:rPr>
          <w:szCs w:val="22"/>
        </w:rPr>
        <w:t xml:space="preserve"> (типовая межотраслевая форма №15 или 1-Т). О</w:t>
      </w:r>
      <w:r w:rsidRPr="00EC1E72">
        <w:rPr>
          <w:szCs w:val="22"/>
        </w:rPr>
        <w:t>тветственность за сохранность оборудования после передачи в ремонт лежит на Подрядчике.</w:t>
      </w:r>
      <w:r w:rsidRPr="00EC1E72">
        <w:rPr>
          <w:color w:val="FF0000"/>
          <w:szCs w:val="22"/>
        </w:rPr>
        <w:t xml:space="preserve"> </w:t>
      </w:r>
    </w:p>
    <w:p w:rsidR="00FB096F" w:rsidRPr="00A23A78" w:rsidRDefault="00FB096F" w:rsidP="00FB096F">
      <w:pPr>
        <w:autoSpaceDE w:val="0"/>
        <w:ind w:firstLine="567"/>
        <w:jc w:val="both"/>
        <w:rPr>
          <w:szCs w:val="22"/>
        </w:rPr>
      </w:pPr>
      <w:r w:rsidRPr="00A23A78">
        <w:rPr>
          <w:szCs w:val="22"/>
        </w:rPr>
        <w:lastRenderedPageBreak/>
        <w:t xml:space="preserve">После прохождения входного контроля в ремонтном цехе на площадке Подрядчика, Заказчику направляется акт входного контроля. </w:t>
      </w:r>
      <w:r>
        <w:rPr>
          <w:szCs w:val="22"/>
        </w:rPr>
        <w:t>В случае</w:t>
      </w:r>
      <w:r w:rsidRPr="00A23A78">
        <w:rPr>
          <w:szCs w:val="22"/>
        </w:rPr>
        <w:t xml:space="preserve"> увеличени</w:t>
      </w:r>
      <w:r>
        <w:rPr>
          <w:szCs w:val="22"/>
        </w:rPr>
        <w:t>я</w:t>
      </w:r>
      <w:r w:rsidRPr="00A23A78">
        <w:rPr>
          <w:szCs w:val="22"/>
        </w:rPr>
        <w:t xml:space="preserve"> объема работ</w:t>
      </w:r>
      <w:r>
        <w:rPr>
          <w:szCs w:val="22"/>
        </w:rPr>
        <w:t xml:space="preserve"> </w:t>
      </w:r>
      <w:r w:rsidRPr="00A23A78">
        <w:rPr>
          <w:szCs w:val="22"/>
        </w:rPr>
        <w:t>по ремонту ротора</w:t>
      </w:r>
      <w:r>
        <w:rPr>
          <w:szCs w:val="22"/>
        </w:rPr>
        <w:t xml:space="preserve"> после проведения входного контроля</w:t>
      </w:r>
      <w:r w:rsidRPr="00A23A78">
        <w:rPr>
          <w:szCs w:val="22"/>
        </w:rPr>
        <w:t>, оформляется дополнительное соглашение к договору. Увеличение объема работ Подрядчик согласовывает с Заказчиком.</w:t>
      </w:r>
    </w:p>
    <w:p w:rsidR="00EF1336" w:rsidRPr="00EF1336" w:rsidRDefault="00EF1336" w:rsidP="00FB096F">
      <w:pPr>
        <w:spacing w:before="0"/>
        <w:ind w:firstLine="567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Заказчик</w:t>
      </w:r>
      <w:r w:rsidRPr="00EF1336">
        <w:rPr>
          <w:rFonts w:cs="Arial"/>
          <w:szCs w:val="22"/>
        </w:rPr>
        <w:t>: Открытое Акционерное Общество «Славнефть-Ярославнефтеоргсинтез» ОАО «Славнефть-ЯНОС».</w:t>
      </w:r>
    </w:p>
    <w:p w:rsidR="00FB096F" w:rsidRDefault="00EF1336" w:rsidP="00FB096F">
      <w:pPr>
        <w:jc w:val="both"/>
        <w:rPr>
          <w:rFonts w:cs="Arial"/>
          <w:b/>
          <w:szCs w:val="22"/>
          <w:u w:val="single"/>
        </w:rPr>
      </w:pPr>
      <w:r w:rsidRPr="00EF1336">
        <w:rPr>
          <w:rFonts w:cs="Arial"/>
          <w:b/>
          <w:szCs w:val="22"/>
          <w:u w:val="single"/>
        </w:rPr>
        <w:t xml:space="preserve">Плановые сроки выполнения </w:t>
      </w:r>
      <w:r w:rsidR="00C15B19" w:rsidRPr="00EF1336">
        <w:rPr>
          <w:rFonts w:cs="Arial"/>
          <w:b/>
          <w:szCs w:val="22"/>
          <w:u w:val="single"/>
        </w:rPr>
        <w:t>работ:</w:t>
      </w:r>
      <w:r w:rsidR="00C15B19" w:rsidRPr="00EF1336">
        <w:rPr>
          <w:rFonts w:cs="Arial"/>
          <w:szCs w:val="22"/>
        </w:rPr>
        <w:t xml:space="preserve"> </w:t>
      </w:r>
      <w:r w:rsidR="001D146A" w:rsidRPr="00727428">
        <w:rPr>
          <w:szCs w:val="22"/>
        </w:rPr>
        <w:t xml:space="preserve">начало работ – </w:t>
      </w:r>
      <w:r w:rsidR="00FB096F" w:rsidRPr="00465800">
        <w:rPr>
          <w:szCs w:val="22"/>
        </w:rPr>
        <w:t xml:space="preserve">с даты подписания договора, окончание </w:t>
      </w:r>
      <w:r w:rsidR="00FB096F" w:rsidRPr="00F830B1">
        <w:rPr>
          <w:szCs w:val="22"/>
        </w:rPr>
        <w:t xml:space="preserve">работ – </w:t>
      </w:r>
      <w:r w:rsidR="00FB096F">
        <w:rPr>
          <w:szCs w:val="22"/>
        </w:rPr>
        <w:t>не более 10-ти месяцев после доставки ротора на площадку Подрядчика</w:t>
      </w:r>
      <w:r w:rsidR="00FB096F" w:rsidRPr="00FB096F">
        <w:rPr>
          <w:rFonts w:cs="Arial"/>
          <w:szCs w:val="22"/>
        </w:rPr>
        <w:t>.</w:t>
      </w:r>
    </w:p>
    <w:p w:rsidR="002E0A46" w:rsidRPr="002E0A46" w:rsidRDefault="00EF1336" w:rsidP="00FB096F">
      <w:pPr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Условия оплаты</w:t>
      </w:r>
      <w:r w:rsidRPr="00EF1336">
        <w:rPr>
          <w:rFonts w:cs="Arial"/>
          <w:szCs w:val="22"/>
        </w:rPr>
        <w:t xml:space="preserve">: </w:t>
      </w:r>
      <w:r w:rsidR="002E0A46" w:rsidRPr="002E0A46">
        <w:rPr>
          <w:rFonts w:cs="Arial"/>
          <w:szCs w:val="22"/>
        </w:rPr>
        <w:t>по предоставленным подписанным актам выполненных работ и счетам–фактурам, с отсрочкой платежа 90 (девяносто) календарных дней.</w:t>
      </w:r>
    </w:p>
    <w:p w:rsidR="00FB096F" w:rsidRPr="00EB7B22" w:rsidRDefault="00FB096F" w:rsidP="00FB096F">
      <w:pPr>
        <w:autoSpaceDE w:val="0"/>
        <w:ind w:firstLine="510"/>
        <w:jc w:val="both"/>
        <w:rPr>
          <w:szCs w:val="22"/>
        </w:rPr>
      </w:pPr>
      <w:r w:rsidRPr="00EB7B22">
        <w:rPr>
          <w:szCs w:val="22"/>
        </w:rPr>
        <w:t>Удорожание работ, не предусмотренное дополнительным соглашением к Договору подряда, оплате не подлежит.</w:t>
      </w:r>
    </w:p>
    <w:p w:rsidR="00FB096F" w:rsidRPr="00EA2FD2" w:rsidRDefault="00FB096F" w:rsidP="00FB096F">
      <w:pPr>
        <w:autoSpaceDE w:val="0"/>
        <w:ind w:firstLine="510"/>
        <w:jc w:val="both"/>
        <w:rPr>
          <w:szCs w:val="22"/>
        </w:rPr>
      </w:pPr>
      <w:r w:rsidRPr="006A726D">
        <w:rPr>
          <w:szCs w:val="22"/>
        </w:rPr>
        <w:t>В случае</w:t>
      </w:r>
      <w:r>
        <w:rPr>
          <w:szCs w:val="22"/>
        </w:rPr>
        <w:t>,</w:t>
      </w:r>
      <w:r w:rsidRPr="006A726D">
        <w:rPr>
          <w:szCs w:val="22"/>
        </w:rPr>
        <w:t xml:space="preserve"> если предложенная участником закупки цена окажется ниже плановой стоимости закупки на 25% и более, Общество вправе запросить дополнительное обоснование такого снижения. В случае признания оферты не соответствующей рыночной ситуации Общество оставляет за собой право отклонить такую оферту.</w:t>
      </w:r>
    </w:p>
    <w:p w:rsidR="00FB096F" w:rsidRPr="00BF3846" w:rsidRDefault="00FB096F" w:rsidP="00FB096F">
      <w:pPr>
        <w:ind w:firstLine="510"/>
        <w:jc w:val="both"/>
        <w:rPr>
          <w:szCs w:val="22"/>
        </w:rPr>
      </w:pPr>
      <w:r>
        <w:rPr>
          <w:szCs w:val="22"/>
        </w:rPr>
        <w:t>Выбор П</w:t>
      </w:r>
      <w:r w:rsidRPr="00BF3846">
        <w:rPr>
          <w:szCs w:val="22"/>
        </w:rPr>
        <w:t>одрядчика на проведение комплекса работ будет осуществляться в два этапа:</w:t>
      </w:r>
    </w:p>
    <w:p w:rsidR="00FB096F" w:rsidRPr="00BF3846" w:rsidRDefault="00FB096F" w:rsidP="00FB096F">
      <w:pPr>
        <w:numPr>
          <w:ilvl w:val="0"/>
          <w:numId w:val="8"/>
        </w:numPr>
        <w:spacing w:before="0"/>
        <w:ind w:left="567"/>
        <w:jc w:val="both"/>
        <w:rPr>
          <w:szCs w:val="22"/>
        </w:rPr>
      </w:pPr>
      <w:r>
        <w:rPr>
          <w:szCs w:val="22"/>
        </w:rPr>
        <w:t xml:space="preserve"> </w:t>
      </w:r>
      <w:r w:rsidRPr="00BF3846">
        <w:rPr>
          <w:szCs w:val="22"/>
        </w:rPr>
        <w:t>Этап оценки соответствия технических частей оферт – по сово</w:t>
      </w:r>
      <w:r>
        <w:rPr>
          <w:szCs w:val="22"/>
        </w:rPr>
        <w:t xml:space="preserve">купности критериев, указанных в </w:t>
      </w:r>
      <w:r w:rsidRPr="00BF3846">
        <w:rPr>
          <w:szCs w:val="22"/>
        </w:rPr>
        <w:t>форме «Требования к Контрагенту».</w:t>
      </w:r>
    </w:p>
    <w:p w:rsidR="00FB096F" w:rsidRPr="00AD571F" w:rsidRDefault="00FB096F" w:rsidP="00FB096F">
      <w:pPr>
        <w:numPr>
          <w:ilvl w:val="0"/>
          <w:numId w:val="8"/>
        </w:numPr>
        <w:spacing w:before="0"/>
        <w:ind w:left="585"/>
        <w:jc w:val="both"/>
        <w:rPr>
          <w:iCs/>
          <w:szCs w:val="22"/>
        </w:rPr>
      </w:pPr>
      <w:r w:rsidRPr="00FB096F">
        <w:rPr>
          <w:szCs w:val="22"/>
        </w:rPr>
        <w:t xml:space="preserve"> Этап рассмотрения коммерческих частей оферт по ремонту ротора компрессора </w:t>
      </w:r>
      <w:r w:rsidRPr="00FB096F">
        <w:rPr>
          <w:szCs w:val="22"/>
          <w:lang w:val="en-US"/>
        </w:rPr>
        <w:t>Hitachi</w:t>
      </w:r>
      <w:r w:rsidRPr="00FB096F">
        <w:rPr>
          <w:szCs w:val="22"/>
        </w:rPr>
        <w:t xml:space="preserve"> </w:t>
      </w:r>
      <w:r w:rsidRPr="00FB096F">
        <w:rPr>
          <w:szCs w:val="22"/>
          <w:lang w:val="en-US"/>
        </w:rPr>
        <w:t>BCH</w:t>
      </w:r>
      <w:r w:rsidRPr="00FB096F">
        <w:rPr>
          <w:szCs w:val="22"/>
        </w:rPr>
        <w:t>357/</w:t>
      </w:r>
      <w:r w:rsidRPr="00FB096F">
        <w:rPr>
          <w:szCs w:val="22"/>
          <w:lang w:val="en-US"/>
        </w:rPr>
        <w:t>A</w:t>
      </w:r>
      <w:r w:rsidRPr="00FB096F">
        <w:rPr>
          <w:color w:val="000000"/>
          <w:szCs w:val="22"/>
        </w:rPr>
        <w:t>.</w:t>
      </w:r>
      <w:r w:rsidRPr="00FB096F">
        <w:rPr>
          <w:szCs w:val="22"/>
        </w:rPr>
        <w:t xml:space="preserve"> </w:t>
      </w:r>
    </w:p>
    <w:p w:rsidR="00757E34" w:rsidRPr="00714905" w:rsidRDefault="007845F1" w:rsidP="00757E34">
      <w:pPr>
        <w:autoSpaceDE w:val="0"/>
        <w:jc w:val="both"/>
        <w:rPr>
          <w:szCs w:val="22"/>
        </w:rPr>
      </w:pPr>
      <w:r w:rsidRPr="00714905">
        <w:rPr>
          <w:b/>
          <w:szCs w:val="22"/>
          <w:u w:val="single"/>
        </w:rPr>
        <w:t>Проектно-техническая документация</w:t>
      </w:r>
      <w:r w:rsidRPr="00714905">
        <w:rPr>
          <w:szCs w:val="22"/>
        </w:rPr>
        <w:t xml:space="preserve">: </w:t>
      </w:r>
      <w:r w:rsidR="00714905" w:rsidRPr="00714905">
        <w:rPr>
          <w:color w:val="000000"/>
          <w:szCs w:val="22"/>
        </w:rPr>
        <w:t xml:space="preserve">Отчет о посещении площадки заказчика специалистами фирмы </w:t>
      </w:r>
      <w:r w:rsidR="00714905" w:rsidRPr="00714905">
        <w:rPr>
          <w:color w:val="000000"/>
          <w:szCs w:val="22"/>
          <w:lang w:val="en-US"/>
        </w:rPr>
        <w:t>HITACHI</w:t>
      </w:r>
      <w:r w:rsidR="00714905" w:rsidRPr="00714905">
        <w:rPr>
          <w:color w:val="000000"/>
          <w:szCs w:val="22"/>
        </w:rPr>
        <w:t xml:space="preserve">, </w:t>
      </w:r>
      <w:r w:rsidR="00714905" w:rsidRPr="00714905">
        <w:rPr>
          <w:color w:val="000000"/>
          <w:szCs w:val="22"/>
          <w:lang w:val="en-US"/>
        </w:rPr>
        <w:t>Ltd</w:t>
      </w:r>
      <w:r w:rsidR="00714905" w:rsidRPr="00714905">
        <w:rPr>
          <w:color w:val="000000"/>
          <w:szCs w:val="22"/>
        </w:rPr>
        <w:t>., чертеж компрессора</w:t>
      </w:r>
      <w:r w:rsidR="00757E34" w:rsidRPr="00714905">
        <w:rPr>
          <w:szCs w:val="22"/>
        </w:rPr>
        <w:t>.</w:t>
      </w:r>
    </w:p>
    <w:p w:rsidR="00EF1336" w:rsidRPr="00EF1336" w:rsidRDefault="00EF1336" w:rsidP="005665D8">
      <w:pPr>
        <w:jc w:val="both"/>
        <w:rPr>
          <w:rFonts w:cs="Arial"/>
          <w:b/>
          <w:iCs/>
          <w:szCs w:val="22"/>
        </w:rPr>
      </w:pPr>
      <w:r w:rsidRPr="00714905">
        <w:rPr>
          <w:rFonts w:cs="Arial"/>
          <w:b/>
          <w:iCs/>
          <w:szCs w:val="22"/>
        </w:rPr>
        <w:t>2. Основные требования к продукту.</w:t>
      </w:r>
    </w:p>
    <w:p w:rsidR="00482830" w:rsidRDefault="00482830" w:rsidP="00482830">
      <w:pPr>
        <w:ind w:right="57" w:firstLine="510"/>
        <w:jc w:val="both"/>
        <w:rPr>
          <w:iCs/>
          <w:szCs w:val="22"/>
        </w:rPr>
      </w:pPr>
      <w:r>
        <w:rPr>
          <w:iCs/>
          <w:szCs w:val="22"/>
        </w:rPr>
        <w:t xml:space="preserve">Ремонтные работы должны выполняться в соответствии с требованиями </w:t>
      </w:r>
      <w:r>
        <w:rPr>
          <w:iCs/>
          <w:szCs w:val="22"/>
          <w:lang w:val="en-US"/>
        </w:rPr>
        <w:t>API</w:t>
      </w:r>
      <w:r>
        <w:rPr>
          <w:iCs/>
          <w:szCs w:val="22"/>
        </w:rPr>
        <w:t xml:space="preserve"> 617.</w:t>
      </w:r>
    </w:p>
    <w:p w:rsidR="00482830" w:rsidRPr="00B26822" w:rsidRDefault="00482830" w:rsidP="00482830">
      <w:pPr>
        <w:ind w:right="57" w:firstLine="510"/>
        <w:jc w:val="both"/>
        <w:rPr>
          <w:iCs/>
          <w:szCs w:val="22"/>
        </w:rPr>
      </w:pPr>
      <w:r w:rsidRPr="00B26822">
        <w:rPr>
          <w:iCs/>
          <w:szCs w:val="22"/>
        </w:rPr>
        <w:t xml:space="preserve">Все работы по ремонту </w:t>
      </w:r>
      <w:r>
        <w:rPr>
          <w:szCs w:val="22"/>
        </w:rPr>
        <w:t>ротора</w:t>
      </w:r>
      <w:r w:rsidRPr="00B26822">
        <w:rPr>
          <w:szCs w:val="22"/>
        </w:rPr>
        <w:t xml:space="preserve"> </w:t>
      </w:r>
      <w:r w:rsidRPr="00B26822">
        <w:rPr>
          <w:szCs w:val="22"/>
          <w:lang w:val="en-US"/>
        </w:rPr>
        <w:t>Hitachi</w:t>
      </w:r>
      <w:r w:rsidRPr="00B26822">
        <w:rPr>
          <w:szCs w:val="22"/>
        </w:rPr>
        <w:t xml:space="preserve"> </w:t>
      </w:r>
      <w:r w:rsidRPr="00B26822">
        <w:rPr>
          <w:szCs w:val="22"/>
          <w:lang w:val="en-US"/>
        </w:rPr>
        <w:t>BCH</w:t>
      </w:r>
      <w:r w:rsidRPr="00B26822">
        <w:rPr>
          <w:szCs w:val="22"/>
        </w:rPr>
        <w:t>357/</w:t>
      </w:r>
      <w:r w:rsidRPr="00B26822">
        <w:rPr>
          <w:szCs w:val="22"/>
          <w:lang w:val="en-US"/>
        </w:rPr>
        <w:t>A</w:t>
      </w:r>
      <w:r w:rsidRPr="00B26822">
        <w:rPr>
          <w:szCs w:val="22"/>
        </w:rPr>
        <w:t xml:space="preserve"> должны быть выполнены без внесения изменений в существующую конструкцию</w:t>
      </w:r>
      <w:r>
        <w:rPr>
          <w:szCs w:val="22"/>
        </w:rPr>
        <w:t xml:space="preserve"> компрессорной установки. Характеристики компрессорной установки, которые приведены в Приложении №1, должны остаться без изменений.</w:t>
      </w:r>
    </w:p>
    <w:p w:rsidR="00482830" w:rsidRPr="00A2367A" w:rsidRDefault="00482830" w:rsidP="00482830">
      <w:pPr>
        <w:ind w:right="57"/>
        <w:jc w:val="both"/>
        <w:rPr>
          <w:szCs w:val="22"/>
        </w:rPr>
      </w:pPr>
      <w:r>
        <w:rPr>
          <w:szCs w:val="22"/>
        </w:rPr>
        <w:t xml:space="preserve">         </w:t>
      </w:r>
      <w:r w:rsidRPr="006B3D62">
        <w:rPr>
          <w:szCs w:val="22"/>
        </w:rPr>
        <w:t>Работы должны выполняться</w:t>
      </w:r>
      <w:r w:rsidRPr="00F418BD">
        <w:rPr>
          <w:szCs w:val="22"/>
        </w:rPr>
        <w:t xml:space="preserve"> </w:t>
      </w:r>
      <w:r>
        <w:rPr>
          <w:szCs w:val="22"/>
        </w:rPr>
        <w:t>с надлежащим качеством, в указанные сроки</w:t>
      </w:r>
      <w:r w:rsidRPr="00F418BD">
        <w:rPr>
          <w:bCs/>
          <w:szCs w:val="22"/>
        </w:rPr>
        <w:t xml:space="preserve"> </w:t>
      </w:r>
      <w:r>
        <w:rPr>
          <w:bCs/>
          <w:szCs w:val="22"/>
        </w:rPr>
        <w:t xml:space="preserve">и </w:t>
      </w:r>
      <w:r>
        <w:rPr>
          <w:szCs w:val="22"/>
        </w:rPr>
        <w:t>отвечать требованиям</w:t>
      </w:r>
      <w:r w:rsidRPr="00F418BD">
        <w:rPr>
          <w:bCs/>
          <w:szCs w:val="22"/>
        </w:rPr>
        <w:t xml:space="preserve"> </w:t>
      </w:r>
      <w:r w:rsidRPr="00A2367A">
        <w:rPr>
          <w:bCs/>
          <w:szCs w:val="22"/>
        </w:rPr>
        <w:t>стандартов фирмы-изготовителя и требованиям нормативно-технической документации.</w:t>
      </w:r>
    </w:p>
    <w:p w:rsidR="00654ECD" w:rsidRDefault="00482830" w:rsidP="00482830">
      <w:pPr>
        <w:autoSpaceDE w:val="0"/>
        <w:spacing w:after="120"/>
        <w:jc w:val="both"/>
        <w:rPr>
          <w:szCs w:val="22"/>
        </w:rPr>
      </w:pPr>
      <w:r w:rsidRPr="00A2367A">
        <w:rPr>
          <w:iCs/>
          <w:szCs w:val="22"/>
        </w:rPr>
        <w:t xml:space="preserve">        Осуществлять работы в соответствии с документацией и инструкциями завода-изготовителя, нормативными документами, указанн</w:t>
      </w:r>
      <w:r>
        <w:rPr>
          <w:iCs/>
          <w:szCs w:val="22"/>
        </w:rPr>
        <w:t xml:space="preserve">ыми в </w:t>
      </w:r>
      <w:r w:rsidRPr="000F6FC4">
        <w:rPr>
          <w:iCs/>
          <w:szCs w:val="22"/>
        </w:rPr>
        <w:t>п.</w:t>
      </w:r>
      <w:r>
        <w:rPr>
          <w:iCs/>
          <w:szCs w:val="22"/>
        </w:rPr>
        <w:t>п.</w:t>
      </w:r>
      <w:r w:rsidRPr="000F6FC4">
        <w:rPr>
          <w:iCs/>
          <w:szCs w:val="22"/>
        </w:rPr>
        <w:t>5.2</w:t>
      </w:r>
      <w:r>
        <w:rPr>
          <w:iCs/>
          <w:szCs w:val="22"/>
        </w:rPr>
        <w:t>, 6.</w:t>
      </w:r>
      <w:r w:rsidR="00190A99">
        <w:rPr>
          <w:iCs/>
          <w:szCs w:val="22"/>
        </w:rPr>
        <w:t>1</w:t>
      </w:r>
      <w:r w:rsidRPr="00A2367A">
        <w:rPr>
          <w:iCs/>
          <w:szCs w:val="22"/>
        </w:rPr>
        <w:t xml:space="preserve"> проекта Договора. </w:t>
      </w:r>
      <w:r w:rsidRPr="00A2367A">
        <w:rPr>
          <w:szCs w:val="22"/>
        </w:rPr>
        <w:t>Данная документация передается Заказчиком Подрядчику в электронном виде, посредством электронной почты</w:t>
      </w:r>
      <w:r w:rsidR="00654ECD">
        <w:rPr>
          <w:szCs w:val="22"/>
        </w:rPr>
        <w:t>.</w:t>
      </w:r>
    </w:p>
    <w:p w:rsidR="00EF1336" w:rsidRDefault="00EF1336" w:rsidP="0066695D">
      <w:pPr>
        <w:pStyle w:val="ac"/>
        <w:numPr>
          <w:ilvl w:val="0"/>
          <w:numId w:val="8"/>
        </w:numPr>
        <w:autoSpaceDE w:val="0"/>
        <w:jc w:val="both"/>
        <w:rPr>
          <w:rFonts w:cs="Arial"/>
          <w:b/>
          <w:iCs/>
          <w:szCs w:val="22"/>
        </w:rPr>
      </w:pPr>
      <w:r w:rsidRPr="0066695D">
        <w:rPr>
          <w:rFonts w:cs="Arial"/>
          <w:b/>
          <w:iCs/>
          <w:szCs w:val="22"/>
        </w:rPr>
        <w:t>Основные требования к Контрагенту.</w:t>
      </w:r>
    </w:p>
    <w:tbl>
      <w:tblPr>
        <w:tblW w:w="10981" w:type="dxa"/>
        <w:tblInd w:w="83" w:type="dxa"/>
        <w:tblLayout w:type="fixed"/>
        <w:tblLook w:val="0000" w:firstRow="0" w:lastRow="0" w:firstColumn="0" w:lastColumn="0" w:noHBand="0" w:noVBand="0"/>
      </w:tblPr>
      <w:tblGrid>
        <w:gridCol w:w="592"/>
        <w:gridCol w:w="3676"/>
        <w:gridCol w:w="2987"/>
        <w:gridCol w:w="1417"/>
        <w:gridCol w:w="1701"/>
        <w:gridCol w:w="608"/>
      </w:tblGrid>
      <w:tr w:rsidR="007444AD" w:rsidTr="007444AD">
        <w:trPr>
          <w:gridAfter w:val="1"/>
          <w:wAfter w:w="608" w:type="dxa"/>
          <w:trHeight w:val="300"/>
          <w:tblHeader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7444AD" w:rsidRPr="007444AD" w:rsidRDefault="007444AD" w:rsidP="00A616DD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7444AD">
              <w:rPr>
                <w:rFonts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7444AD" w:rsidRPr="007444AD" w:rsidRDefault="007444AD" w:rsidP="00A616DD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7444AD">
              <w:rPr>
                <w:rFonts w:cs="Arial"/>
                <w:b/>
                <w:bCs/>
                <w:sz w:val="20"/>
                <w:szCs w:val="20"/>
              </w:rPr>
              <w:t xml:space="preserve">Требование </w:t>
            </w:r>
            <w:r w:rsidRPr="007444AD">
              <w:rPr>
                <w:rFonts w:cs="Arial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7444AD" w:rsidRPr="007444AD" w:rsidRDefault="007444AD" w:rsidP="00A616DD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7444AD">
              <w:rPr>
                <w:rFonts w:cs="Arial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7444AD" w:rsidRPr="007444AD" w:rsidRDefault="007444AD" w:rsidP="00A616DD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7444AD">
              <w:rPr>
                <w:rFonts w:cs="Arial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444AD" w:rsidRPr="007444AD" w:rsidRDefault="007444AD" w:rsidP="00A616DD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7444AD">
              <w:rPr>
                <w:rFonts w:cs="Arial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7444AD" w:rsidTr="007444AD">
        <w:trPr>
          <w:gridAfter w:val="1"/>
          <w:wAfter w:w="608" w:type="dxa"/>
          <w:trHeight w:val="164"/>
          <w:tblHeader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7444AD" w:rsidRPr="007444AD" w:rsidRDefault="007444AD" w:rsidP="00A616DD">
            <w:pPr>
              <w:rPr>
                <w:rFonts w:cs="Arial"/>
                <w:b/>
                <w:sz w:val="20"/>
                <w:szCs w:val="20"/>
              </w:rPr>
            </w:pPr>
            <w:r w:rsidRPr="007444AD"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7444AD" w:rsidRPr="007444AD" w:rsidRDefault="007444AD" w:rsidP="00A616DD">
            <w:pPr>
              <w:rPr>
                <w:rFonts w:cs="Arial"/>
                <w:b/>
                <w:sz w:val="20"/>
                <w:szCs w:val="20"/>
              </w:rPr>
            </w:pPr>
            <w:r w:rsidRPr="007444AD"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7444AD" w:rsidRPr="007444AD" w:rsidRDefault="007444AD" w:rsidP="00A616DD">
            <w:pPr>
              <w:rPr>
                <w:rFonts w:cs="Arial"/>
                <w:b/>
                <w:sz w:val="20"/>
                <w:szCs w:val="20"/>
              </w:rPr>
            </w:pPr>
            <w:r w:rsidRPr="007444AD">
              <w:rPr>
                <w:rFonts w:cs="Arial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7444AD" w:rsidRPr="007444AD" w:rsidRDefault="007444AD" w:rsidP="00A616DD">
            <w:pPr>
              <w:rPr>
                <w:rFonts w:cs="Arial"/>
                <w:b/>
                <w:sz w:val="20"/>
                <w:szCs w:val="20"/>
              </w:rPr>
            </w:pPr>
            <w:r w:rsidRPr="007444AD">
              <w:rPr>
                <w:rFonts w:cs="Arial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444AD" w:rsidRPr="007444AD" w:rsidRDefault="007444AD" w:rsidP="00A616DD">
            <w:pPr>
              <w:rPr>
                <w:rFonts w:cs="Arial"/>
                <w:sz w:val="20"/>
                <w:szCs w:val="20"/>
              </w:rPr>
            </w:pPr>
            <w:r w:rsidRPr="007444AD">
              <w:rPr>
                <w:rFonts w:cs="Arial"/>
                <w:b/>
                <w:sz w:val="20"/>
                <w:szCs w:val="20"/>
              </w:rPr>
              <w:t>5</w:t>
            </w:r>
          </w:p>
        </w:tc>
      </w:tr>
      <w:tr w:rsidR="007444AD" w:rsidRPr="00E7231B" w:rsidTr="007444AD">
        <w:trPr>
          <w:gridAfter w:val="1"/>
          <w:wAfter w:w="608" w:type="dxa"/>
          <w:trHeight w:val="164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44AD" w:rsidRPr="007444AD" w:rsidRDefault="007444AD" w:rsidP="00A616DD">
            <w:pPr>
              <w:rPr>
                <w:rFonts w:cs="Arial"/>
                <w:sz w:val="20"/>
                <w:szCs w:val="20"/>
              </w:rPr>
            </w:pPr>
            <w:r w:rsidRPr="007444A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44AD" w:rsidRPr="007444AD" w:rsidRDefault="007444AD" w:rsidP="00A616DD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7444AD">
              <w:rPr>
                <w:rFonts w:cs="Arial"/>
                <w:sz w:val="20"/>
                <w:szCs w:val="20"/>
              </w:rPr>
              <w:t>Среднегодовой объем выполненных работ по  ремонту и модернизации роторов компрессоров, в том числе на действующих опасных производственных объектах, но не ограничиваясь, на ОАО «Славнефть-ЯНОС», ОАО «Газпром нефть», ОАО «НК «Роснефть», за последние 3 года.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44AD" w:rsidRPr="009719ED" w:rsidRDefault="007444AD" w:rsidP="00A616DD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  <w:highlight w:val="yellow"/>
                <w:shd w:val="clear" w:color="auto" w:fill="FFFF00"/>
              </w:rPr>
            </w:pPr>
            <w:r w:rsidRPr="009719ED">
              <w:rPr>
                <w:rFonts w:cs="Arial"/>
                <w:sz w:val="20"/>
                <w:szCs w:val="20"/>
              </w:rPr>
              <w:t>Справка об опыте работы за 2015-2017 г.г. за подписью руководителя организации (Форма 7), референц-лист.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44AD" w:rsidRPr="007444AD" w:rsidRDefault="007444AD" w:rsidP="00A616DD">
            <w:pPr>
              <w:autoSpaceDE w:val="0"/>
              <w:ind w:left="34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р</w:t>
            </w:r>
            <w:r w:rsidRPr="007444AD">
              <w:rPr>
                <w:rFonts w:cs="Arial"/>
                <w:sz w:val="20"/>
                <w:szCs w:val="20"/>
              </w:rPr>
              <w:t>убль, без НДС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4AD" w:rsidRPr="009E39DF" w:rsidRDefault="007444AD" w:rsidP="00A616DD">
            <w:pPr>
              <w:autoSpaceDE w:val="0"/>
              <w:rPr>
                <w:rFonts w:cs="Arial"/>
                <w:sz w:val="20"/>
                <w:szCs w:val="20"/>
              </w:rPr>
            </w:pPr>
            <w:r w:rsidRPr="009E39DF">
              <w:rPr>
                <w:rFonts w:cs="Arial"/>
                <w:sz w:val="20"/>
                <w:szCs w:val="20"/>
              </w:rPr>
              <w:t>100 000 000</w:t>
            </w:r>
          </w:p>
          <w:p w:rsidR="007444AD" w:rsidRPr="009E39DF" w:rsidRDefault="007444AD" w:rsidP="00A616DD">
            <w:pPr>
              <w:autoSpaceDE w:val="0"/>
              <w:rPr>
                <w:rFonts w:cs="Arial"/>
                <w:sz w:val="20"/>
                <w:szCs w:val="20"/>
              </w:rPr>
            </w:pPr>
            <w:r w:rsidRPr="009E39DF">
              <w:rPr>
                <w:rFonts w:cs="Arial"/>
                <w:sz w:val="20"/>
                <w:szCs w:val="20"/>
              </w:rPr>
              <w:t>и более</w:t>
            </w:r>
          </w:p>
        </w:tc>
      </w:tr>
      <w:tr w:rsidR="007444AD" w:rsidRPr="00E77012" w:rsidTr="007444AD">
        <w:trPr>
          <w:trHeight w:val="1655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44AD" w:rsidRPr="007444AD" w:rsidRDefault="007444AD" w:rsidP="00A616DD">
            <w:pPr>
              <w:rPr>
                <w:rFonts w:cs="Arial"/>
                <w:sz w:val="20"/>
                <w:szCs w:val="20"/>
              </w:rPr>
            </w:pPr>
            <w:r w:rsidRPr="007444AD">
              <w:rPr>
                <w:rFonts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44AD" w:rsidRPr="007444AD" w:rsidRDefault="007444AD" w:rsidP="00A616DD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7444AD">
              <w:rPr>
                <w:rFonts w:cs="Arial"/>
                <w:sz w:val="20"/>
                <w:szCs w:val="20"/>
              </w:rPr>
              <w:t>Контрагент должен являться исполнителем работ, либо постоянно действующим дистрибьютором исполнителя работ.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44AD" w:rsidRPr="009719ED" w:rsidRDefault="007444AD" w:rsidP="00A616DD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9719ED">
              <w:rPr>
                <w:rFonts w:cs="Arial"/>
                <w:sz w:val="20"/>
                <w:szCs w:val="20"/>
              </w:rPr>
              <w:t>Официальное письмо от предприятия-исполнителя работ на фирменном бланке с печатью за подписью руководителя, с подтверждением гарантии.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44AD" w:rsidRPr="007444AD" w:rsidRDefault="007444AD" w:rsidP="00A616D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</w:t>
            </w:r>
            <w:r w:rsidRPr="007444AD">
              <w:rPr>
                <w:rFonts w:cs="Arial"/>
                <w:sz w:val="20"/>
                <w:szCs w:val="20"/>
              </w:rPr>
              <w:t>аличие</w:t>
            </w:r>
            <w:r>
              <w:rPr>
                <w:rFonts w:cs="Arial"/>
                <w:sz w:val="20"/>
                <w:szCs w:val="20"/>
              </w:rPr>
              <w:t>/ отсутствие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4AD" w:rsidRPr="007444AD" w:rsidRDefault="007444AD" w:rsidP="00A616DD">
            <w:pPr>
              <w:rPr>
                <w:rFonts w:cs="Arial"/>
                <w:sz w:val="20"/>
                <w:szCs w:val="20"/>
              </w:rPr>
            </w:pPr>
            <w:r w:rsidRPr="007444AD">
              <w:rPr>
                <w:rFonts w:cs="Arial"/>
                <w:sz w:val="20"/>
                <w:szCs w:val="20"/>
              </w:rPr>
              <w:t>наличие</w:t>
            </w:r>
          </w:p>
        </w:tc>
        <w:tc>
          <w:tcPr>
            <w:tcW w:w="608" w:type="dxa"/>
            <w:vAlign w:val="center"/>
          </w:tcPr>
          <w:p w:rsidR="007444AD" w:rsidRPr="00E77012" w:rsidRDefault="007444AD" w:rsidP="00A616DD">
            <w:pPr>
              <w:rPr>
                <w:rFonts w:cs="Arial"/>
              </w:rPr>
            </w:pPr>
          </w:p>
        </w:tc>
      </w:tr>
      <w:tr w:rsidR="007444AD" w:rsidRPr="00E77012" w:rsidTr="007444AD">
        <w:trPr>
          <w:trHeight w:val="1679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44AD" w:rsidRPr="007444AD" w:rsidRDefault="007444AD" w:rsidP="00A616DD">
            <w:pPr>
              <w:rPr>
                <w:rFonts w:cs="Arial"/>
                <w:sz w:val="20"/>
                <w:szCs w:val="20"/>
              </w:rPr>
            </w:pPr>
            <w:r w:rsidRPr="007444AD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44AD" w:rsidRPr="007444AD" w:rsidRDefault="007444AD" w:rsidP="00A616DD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7444AD">
              <w:rPr>
                <w:rFonts w:cs="Arial"/>
                <w:sz w:val="20"/>
                <w:szCs w:val="20"/>
              </w:rPr>
              <w:t xml:space="preserve">Наличие производственной базы с достаточными производственными мощностями для проведения ремонта ротора компрессора и или ее аренда. 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44AD" w:rsidRPr="009719ED" w:rsidRDefault="007444AD" w:rsidP="007444AD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9719ED">
              <w:rPr>
                <w:rFonts w:cs="Arial"/>
                <w:sz w:val="20"/>
                <w:szCs w:val="20"/>
              </w:rPr>
              <w:t>Справка о наличии производственных мощностей (Форма 9) с обязательным приложением документов подтверждающих собственность или в аренду (копии договоров, и т.д.).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44AD" w:rsidRPr="007444AD" w:rsidRDefault="007444AD" w:rsidP="007444A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</w:t>
            </w:r>
            <w:r w:rsidRPr="007444AD">
              <w:rPr>
                <w:rFonts w:cs="Arial"/>
                <w:sz w:val="20"/>
                <w:szCs w:val="20"/>
              </w:rPr>
              <w:t>аличие/ отсутствие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4AD" w:rsidRPr="007444AD" w:rsidRDefault="007444AD" w:rsidP="00A616DD">
            <w:pPr>
              <w:rPr>
                <w:rFonts w:cs="Arial"/>
                <w:sz w:val="20"/>
                <w:szCs w:val="20"/>
              </w:rPr>
            </w:pPr>
            <w:r w:rsidRPr="007444AD">
              <w:rPr>
                <w:rFonts w:cs="Arial"/>
                <w:sz w:val="20"/>
                <w:szCs w:val="20"/>
              </w:rPr>
              <w:t>наличие</w:t>
            </w:r>
          </w:p>
        </w:tc>
        <w:tc>
          <w:tcPr>
            <w:tcW w:w="608" w:type="dxa"/>
            <w:vAlign w:val="center"/>
          </w:tcPr>
          <w:p w:rsidR="007444AD" w:rsidRPr="00E77012" w:rsidRDefault="007444AD" w:rsidP="00A616DD">
            <w:pPr>
              <w:rPr>
                <w:rFonts w:cs="Arial"/>
              </w:rPr>
            </w:pPr>
          </w:p>
        </w:tc>
      </w:tr>
      <w:tr w:rsidR="007444AD" w:rsidTr="007444AD">
        <w:trPr>
          <w:trHeight w:val="1125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44AD" w:rsidRPr="007444AD" w:rsidRDefault="007444AD" w:rsidP="00A616DD">
            <w:pPr>
              <w:rPr>
                <w:rFonts w:cs="Arial"/>
                <w:sz w:val="20"/>
                <w:szCs w:val="20"/>
              </w:rPr>
            </w:pPr>
            <w:r w:rsidRPr="007444AD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44AD" w:rsidRPr="007444AD" w:rsidRDefault="007444AD" w:rsidP="00A616DD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7444AD">
              <w:rPr>
                <w:rFonts w:cs="Arial"/>
                <w:sz w:val="20"/>
                <w:szCs w:val="20"/>
              </w:rPr>
              <w:t xml:space="preserve">Наличие обученного и аттестованного персонала в области ремонта узлов и деталей компрессорного оборудования. 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44AD" w:rsidRPr="009719ED" w:rsidRDefault="007444AD" w:rsidP="00A616DD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9719ED">
              <w:rPr>
                <w:rFonts w:cs="Arial"/>
                <w:sz w:val="20"/>
                <w:szCs w:val="20"/>
              </w:rPr>
              <w:t>Справка о кадровых ресурсах для выполнения работ по предмету закупки, за подписью руководителя организации (Форма 8)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44AD" w:rsidRPr="007444AD" w:rsidRDefault="007444AD" w:rsidP="007444AD">
            <w:pPr>
              <w:rPr>
                <w:rFonts w:cs="Arial"/>
                <w:sz w:val="20"/>
                <w:szCs w:val="20"/>
                <w:highlight w:val="yellow"/>
              </w:rPr>
            </w:pPr>
            <w:r w:rsidRPr="007444AD">
              <w:rPr>
                <w:rFonts w:cs="Arial"/>
                <w:sz w:val="20"/>
                <w:szCs w:val="20"/>
              </w:rPr>
              <w:t>чел.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4AD" w:rsidRPr="007444AD" w:rsidRDefault="007444AD" w:rsidP="00A616DD">
            <w:pPr>
              <w:rPr>
                <w:rFonts w:cs="Arial"/>
                <w:sz w:val="20"/>
                <w:szCs w:val="20"/>
                <w:highlight w:val="green"/>
              </w:rPr>
            </w:pPr>
            <w:r w:rsidRPr="007444AD">
              <w:rPr>
                <w:rFonts w:cs="Arial"/>
                <w:sz w:val="20"/>
                <w:szCs w:val="20"/>
              </w:rPr>
              <w:t>5 и более</w:t>
            </w:r>
          </w:p>
        </w:tc>
        <w:tc>
          <w:tcPr>
            <w:tcW w:w="608" w:type="dxa"/>
            <w:vAlign w:val="center"/>
          </w:tcPr>
          <w:p w:rsidR="007444AD" w:rsidRDefault="007444AD" w:rsidP="00A616DD">
            <w:pPr>
              <w:rPr>
                <w:rFonts w:cs="Arial"/>
              </w:rPr>
            </w:pPr>
          </w:p>
        </w:tc>
      </w:tr>
      <w:tr w:rsidR="007444AD" w:rsidTr="007444AD">
        <w:trPr>
          <w:trHeight w:val="1078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44AD" w:rsidRPr="007444AD" w:rsidRDefault="007444AD" w:rsidP="00A616DD">
            <w:pPr>
              <w:rPr>
                <w:rFonts w:cs="Arial"/>
                <w:sz w:val="20"/>
                <w:szCs w:val="20"/>
              </w:rPr>
            </w:pPr>
            <w:r w:rsidRPr="007444AD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44AD" w:rsidRPr="007444AD" w:rsidRDefault="007444AD" w:rsidP="00A616DD">
            <w:pPr>
              <w:autoSpaceDE w:val="0"/>
              <w:rPr>
                <w:rFonts w:cs="Arial"/>
                <w:sz w:val="20"/>
                <w:szCs w:val="20"/>
              </w:rPr>
            </w:pPr>
            <w:r w:rsidRPr="007444AD">
              <w:rPr>
                <w:rFonts w:cs="Arial"/>
                <w:sz w:val="20"/>
                <w:szCs w:val="20"/>
              </w:rPr>
              <w:t xml:space="preserve">Наличие (аренда) балансировочного стенда(ов) для проведения низкоскоростной и высокоскоростной балансировки (в вакуумной камере) ротора компрессора. 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44AD" w:rsidRPr="009719ED" w:rsidRDefault="007444AD" w:rsidP="00A616DD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9719ED">
              <w:rPr>
                <w:rFonts w:cs="Arial"/>
                <w:sz w:val="20"/>
                <w:szCs w:val="20"/>
              </w:rPr>
              <w:t>Справка о наличии балансировочного стенда (ов) и вакуумной камеры (Форма 9) с указанием собственности или аренды.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44AD" w:rsidRPr="007444AD" w:rsidRDefault="007444AD" w:rsidP="007444A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е</w:t>
            </w:r>
            <w:r w:rsidRPr="007444AD">
              <w:rPr>
                <w:rFonts w:cs="Arial"/>
                <w:sz w:val="20"/>
                <w:szCs w:val="20"/>
              </w:rPr>
              <w:t>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4AD" w:rsidRPr="007444AD" w:rsidRDefault="007444AD" w:rsidP="00A616DD">
            <w:pPr>
              <w:rPr>
                <w:rFonts w:cs="Arial"/>
                <w:sz w:val="20"/>
                <w:szCs w:val="20"/>
              </w:rPr>
            </w:pPr>
            <w:r w:rsidRPr="007444AD">
              <w:rPr>
                <w:rFonts w:cs="Arial"/>
                <w:sz w:val="20"/>
                <w:szCs w:val="20"/>
              </w:rPr>
              <w:t>1 и более</w:t>
            </w:r>
          </w:p>
        </w:tc>
        <w:tc>
          <w:tcPr>
            <w:tcW w:w="608" w:type="dxa"/>
            <w:vAlign w:val="center"/>
          </w:tcPr>
          <w:p w:rsidR="007444AD" w:rsidRDefault="007444AD" w:rsidP="00A616DD">
            <w:pPr>
              <w:rPr>
                <w:rFonts w:cs="Arial"/>
              </w:rPr>
            </w:pPr>
          </w:p>
        </w:tc>
      </w:tr>
      <w:tr w:rsidR="007444AD" w:rsidTr="007444AD">
        <w:trPr>
          <w:trHeight w:val="1671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44AD" w:rsidRPr="007444AD" w:rsidRDefault="007444AD" w:rsidP="00A616DD">
            <w:pPr>
              <w:rPr>
                <w:rFonts w:cs="Arial"/>
                <w:sz w:val="20"/>
                <w:szCs w:val="20"/>
                <w:highlight w:val="yellow"/>
              </w:rPr>
            </w:pPr>
            <w:r w:rsidRPr="007444AD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44AD" w:rsidRPr="007444AD" w:rsidRDefault="007444AD" w:rsidP="00A616DD">
            <w:pPr>
              <w:autoSpaceDE w:val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7444AD">
              <w:rPr>
                <w:rFonts w:cs="Arial"/>
                <w:color w:val="000000"/>
                <w:sz w:val="20"/>
                <w:szCs w:val="20"/>
              </w:rPr>
              <w:t xml:space="preserve">Наличие в собственности (аренде) аккредитованной и аттестованной лаборатории для проведения контрольно-измерительных операций и неразрушающего контроля ротора компрессора и его элементов. 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444AD" w:rsidRPr="009719ED" w:rsidRDefault="007444AD" w:rsidP="00036B25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9719ED">
              <w:rPr>
                <w:rFonts w:cs="Arial"/>
                <w:sz w:val="20"/>
                <w:szCs w:val="20"/>
              </w:rPr>
              <w:t xml:space="preserve">Справка о наличии производственных мощностей (Форма 9) с предоставлением </w:t>
            </w:r>
            <w:r w:rsidR="00036B25" w:rsidRPr="009719ED">
              <w:rPr>
                <w:rFonts w:cs="Arial"/>
                <w:sz w:val="20"/>
                <w:szCs w:val="20"/>
              </w:rPr>
              <w:t>свидетельства об аттестации лаборатории и документов, подтверждающих проведение метрологического контроля оборудования</w:t>
            </w:r>
            <w:r w:rsidRPr="009719ED">
              <w:rPr>
                <w:rFonts w:cs="Arial"/>
                <w:sz w:val="20"/>
                <w:szCs w:val="20"/>
              </w:rPr>
              <w:t>, с указанием собственности или аренды.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44AD" w:rsidRPr="007444AD" w:rsidRDefault="007444AD" w:rsidP="007444A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е</w:t>
            </w:r>
            <w:r w:rsidRPr="007444AD">
              <w:rPr>
                <w:rFonts w:cs="Arial"/>
                <w:sz w:val="20"/>
                <w:szCs w:val="20"/>
              </w:rPr>
              <w:t>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4AD" w:rsidRPr="007444AD" w:rsidRDefault="007444AD" w:rsidP="00A616DD">
            <w:pPr>
              <w:rPr>
                <w:rFonts w:cs="Arial"/>
                <w:sz w:val="20"/>
                <w:szCs w:val="20"/>
              </w:rPr>
            </w:pPr>
            <w:r w:rsidRPr="007444AD">
              <w:rPr>
                <w:rFonts w:cs="Arial"/>
                <w:sz w:val="20"/>
                <w:szCs w:val="20"/>
              </w:rPr>
              <w:t>1 и более</w:t>
            </w:r>
          </w:p>
        </w:tc>
        <w:tc>
          <w:tcPr>
            <w:tcW w:w="608" w:type="dxa"/>
            <w:vAlign w:val="center"/>
          </w:tcPr>
          <w:p w:rsidR="007444AD" w:rsidRDefault="007444AD" w:rsidP="00A616DD">
            <w:pPr>
              <w:rPr>
                <w:rFonts w:cs="Arial"/>
              </w:rPr>
            </w:pPr>
          </w:p>
        </w:tc>
      </w:tr>
      <w:tr w:rsidR="007444AD" w:rsidTr="007444AD">
        <w:trPr>
          <w:trHeight w:val="1077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44AD" w:rsidRPr="007444AD" w:rsidRDefault="007444AD" w:rsidP="00A616DD">
            <w:pPr>
              <w:rPr>
                <w:rFonts w:cs="Arial"/>
                <w:sz w:val="20"/>
                <w:szCs w:val="20"/>
              </w:rPr>
            </w:pPr>
            <w:r w:rsidRPr="007444AD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444AD" w:rsidRPr="007444AD" w:rsidRDefault="007444AD" w:rsidP="00A616DD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7444AD">
              <w:rPr>
                <w:rFonts w:cs="Arial"/>
                <w:color w:val="000000"/>
                <w:sz w:val="20"/>
                <w:szCs w:val="20"/>
              </w:rPr>
              <w:t>Наличие или аренда грузовой транспортной техники для транспортировки ротора компрессора.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4AD" w:rsidRPr="009719ED" w:rsidRDefault="007444AD" w:rsidP="00A616DD">
            <w:pPr>
              <w:jc w:val="both"/>
              <w:rPr>
                <w:rFonts w:cs="Arial"/>
                <w:sz w:val="20"/>
                <w:szCs w:val="20"/>
              </w:rPr>
            </w:pPr>
            <w:r w:rsidRPr="009719ED">
              <w:rPr>
                <w:rFonts w:cs="Arial"/>
                <w:sz w:val="20"/>
                <w:szCs w:val="20"/>
              </w:rPr>
              <w:t>Справка о наличии производственных мощностей (Форма 9) с указанием собственности или аренды данной техники.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444AD" w:rsidRPr="007444AD" w:rsidRDefault="007444AD" w:rsidP="007444A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е</w:t>
            </w:r>
            <w:r w:rsidRPr="007444AD">
              <w:rPr>
                <w:rFonts w:cs="Arial"/>
                <w:sz w:val="20"/>
                <w:szCs w:val="20"/>
              </w:rPr>
              <w:t>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4AD" w:rsidRPr="007444AD" w:rsidRDefault="007444AD" w:rsidP="00A616DD">
            <w:pPr>
              <w:rPr>
                <w:rFonts w:cs="Arial"/>
                <w:sz w:val="20"/>
                <w:szCs w:val="20"/>
                <w:highlight w:val="green"/>
              </w:rPr>
            </w:pPr>
            <w:r w:rsidRPr="007444AD">
              <w:rPr>
                <w:rFonts w:cs="Arial"/>
                <w:sz w:val="20"/>
                <w:szCs w:val="20"/>
              </w:rPr>
              <w:t>1 и более</w:t>
            </w:r>
          </w:p>
        </w:tc>
        <w:tc>
          <w:tcPr>
            <w:tcW w:w="608" w:type="dxa"/>
            <w:vAlign w:val="center"/>
          </w:tcPr>
          <w:p w:rsidR="007444AD" w:rsidRDefault="007444AD" w:rsidP="00A616DD">
            <w:pPr>
              <w:rPr>
                <w:rFonts w:cs="Arial"/>
              </w:rPr>
            </w:pPr>
          </w:p>
        </w:tc>
      </w:tr>
      <w:tr w:rsidR="007444AD" w:rsidTr="007444AD">
        <w:trPr>
          <w:trHeight w:val="196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44AD" w:rsidRPr="007444AD" w:rsidRDefault="007444AD" w:rsidP="00A616DD">
            <w:pPr>
              <w:rPr>
                <w:rFonts w:cs="Arial"/>
                <w:sz w:val="20"/>
                <w:szCs w:val="20"/>
              </w:rPr>
            </w:pPr>
            <w:r w:rsidRPr="007444AD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44AD" w:rsidRPr="007444AD" w:rsidRDefault="007444AD" w:rsidP="00A616DD">
            <w:pPr>
              <w:autoSpaceDE w:val="0"/>
              <w:jc w:val="both"/>
              <w:rPr>
                <w:rFonts w:cs="Arial"/>
                <w:sz w:val="20"/>
                <w:szCs w:val="20"/>
                <w:highlight w:val="yellow"/>
              </w:rPr>
            </w:pPr>
            <w:r w:rsidRPr="007444AD">
              <w:rPr>
                <w:rFonts w:cs="Arial"/>
                <w:sz w:val="20"/>
                <w:szCs w:val="20"/>
              </w:rPr>
              <w:t>Наличие в собственности (аренде)  оборудования необходимого для ремонта, в том числе:</w:t>
            </w:r>
          </w:p>
        </w:tc>
        <w:tc>
          <w:tcPr>
            <w:tcW w:w="298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444AD" w:rsidRPr="009719ED" w:rsidRDefault="007444AD" w:rsidP="00A616DD">
            <w:pPr>
              <w:autoSpaceDE w:val="0"/>
              <w:ind w:left="34"/>
              <w:rPr>
                <w:rFonts w:cs="Arial"/>
                <w:sz w:val="20"/>
                <w:szCs w:val="20"/>
              </w:rPr>
            </w:pPr>
          </w:p>
          <w:p w:rsidR="007444AD" w:rsidRPr="009719ED" w:rsidRDefault="007444AD" w:rsidP="00224574">
            <w:pPr>
              <w:autoSpaceDE w:val="0"/>
              <w:ind w:left="34"/>
              <w:rPr>
                <w:rFonts w:cs="Arial"/>
                <w:b/>
                <w:sz w:val="20"/>
                <w:szCs w:val="20"/>
              </w:rPr>
            </w:pPr>
            <w:r w:rsidRPr="009719ED">
              <w:rPr>
                <w:rFonts w:cs="Arial"/>
                <w:sz w:val="20"/>
                <w:szCs w:val="20"/>
              </w:rPr>
              <w:t xml:space="preserve">Справка о наличии производственных мощностей (Форма 9), с предоставлением </w:t>
            </w:r>
            <w:r w:rsidR="00224574" w:rsidRPr="009719ED">
              <w:rPr>
                <w:rFonts w:cs="Arial"/>
                <w:sz w:val="20"/>
                <w:szCs w:val="20"/>
              </w:rPr>
              <w:t>характеристик оборудования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44AD" w:rsidRPr="007444AD" w:rsidRDefault="007444AD" w:rsidP="00204ABA">
            <w:pPr>
              <w:rPr>
                <w:rFonts w:cs="Arial"/>
                <w:sz w:val="20"/>
                <w:szCs w:val="20"/>
              </w:rPr>
            </w:pPr>
            <w:r w:rsidRPr="007444AD">
              <w:rPr>
                <w:rFonts w:cs="Arial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4AD" w:rsidRPr="007444AD" w:rsidRDefault="007444AD" w:rsidP="00A616DD">
            <w:pPr>
              <w:rPr>
                <w:rFonts w:cs="Arial"/>
                <w:sz w:val="20"/>
                <w:szCs w:val="20"/>
              </w:rPr>
            </w:pPr>
            <w:r w:rsidRPr="007444AD">
              <w:rPr>
                <w:rFonts w:cs="Arial"/>
                <w:sz w:val="20"/>
                <w:szCs w:val="20"/>
              </w:rPr>
              <w:t>1 и более</w:t>
            </w:r>
          </w:p>
        </w:tc>
        <w:tc>
          <w:tcPr>
            <w:tcW w:w="608" w:type="dxa"/>
            <w:vAlign w:val="center"/>
          </w:tcPr>
          <w:p w:rsidR="007444AD" w:rsidRDefault="007444AD" w:rsidP="00A616DD">
            <w:pPr>
              <w:rPr>
                <w:rFonts w:cs="Arial"/>
              </w:rPr>
            </w:pPr>
          </w:p>
        </w:tc>
      </w:tr>
      <w:tr w:rsidR="007444AD" w:rsidTr="0019692B">
        <w:trPr>
          <w:trHeight w:val="819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44AD" w:rsidRPr="007444AD" w:rsidRDefault="007444AD" w:rsidP="00A616DD">
            <w:pPr>
              <w:rPr>
                <w:rFonts w:cs="Arial"/>
                <w:sz w:val="20"/>
                <w:szCs w:val="20"/>
              </w:rPr>
            </w:pPr>
            <w:r w:rsidRPr="007444AD">
              <w:rPr>
                <w:rFonts w:cs="Arial"/>
                <w:sz w:val="20"/>
                <w:szCs w:val="20"/>
              </w:rPr>
              <w:t>8.1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44AD" w:rsidRPr="007444AD" w:rsidRDefault="007444AD" w:rsidP="00A616DD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7444AD">
              <w:rPr>
                <w:rFonts w:cs="Arial"/>
                <w:sz w:val="20"/>
                <w:szCs w:val="20"/>
              </w:rPr>
              <w:t>- станков, инструментов для изготовления и механической обработки деталей ротора компрессора.</w:t>
            </w:r>
          </w:p>
        </w:tc>
        <w:tc>
          <w:tcPr>
            <w:tcW w:w="29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444AD" w:rsidRPr="009719ED" w:rsidRDefault="007444AD" w:rsidP="00A616DD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44AD" w:rsidRPr="007444AD" w:rsidRDefault="007444AD" w:rsidP="00204ABA">
            <w:pPr>
              <w:rPr>
                <w:rFonts w:cs="Arial"/>
                <w:sz w:val="20"/>
                <w:szCs w:val="20"/>
              </w:rPr>
            </w:pPr>
            <w:r w:rsidRPr="007444AD">
              <w:rPr>
                <w:rFonts w:cs="Arial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4AD" w:rsidRPr="007444AD" w:rsidRDefault="007444AD" w:rsidP="00A616DD">
            <w:pPr>
              <w:rPr>
                <w:rFonts w:cs="Arial"/>
                <w:sz w:val="20"/>
                <w:szCs w:val="20"/>
              </w:rPr>
            </w:pPr>
            <w:r w:rsidRPr="007444AD">
              <w:rPr>
                <w:rFonts w:cs="Arial"/>
                <w:sz w:val="20"/>
                <w:szCs w:val="20"/>
              </w:rPr>
              <w:t>1 и более</w:t>
            </w:r>
          </w:p>
        </w:tc>
        <w:tc>
          <w:tcPr>
            <w:tcW w:w="608" w:type="dxa"/>
            <w:vAlign w:val="center"/>
          </w:tcPr>
          <w:p w:rsidR="007444AD" w:rsidRDefault="007444AD" w:rsidP="00A616DD">
            <w:pPr>
              <w:rPr>
                <w:rFonts w:cs="Arial"/>
              </w:rPr>
            </w:pPr>
          </w:p>
        </w:tc>
      </w:tr>
      <w:tr w:rsidR="007444AD" w:rsidTr="007444AD">
        <w:trPr>
          <w:trHeight w:val="196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44AD" w:rsidRPr="007444AD" w:rsidRDefault="007444AD" w:rsidP="00A616DD">
            <w:pPr>
              <w:rPr>
                <w:rFonts w:cs="Arial"/>
                <w:sz w:val="20"/>
                <w:szCs w:val="20"/>
              </w:rPr>
            </w:pPr>
            <w:r w:rsidRPr="007444AD">
              <w:rPr>
                <w:rFonts w:cs="Arial"/>
                <w:sz w:val="20"/>
                <w:szCs w:val="20"/>
              </w:rPr>
              <w:t>8.2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44AD" w:rsidRPr="007444AD" w:rsidRDefault="007444AD" w:rsidP="00A616DD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7444AD">
              <w:rPr>
                <w:rFonts w:cs="Arial"/>
                <w:sz w:val="20"/>
                <w:szCs w:val="20"/>
              </w:rPr>
              <w:t>- оборудования для чистки узлов и деталей ротора компрессора.</w:t>
            </w:r>
          </w:p>
        </w:tc>
        <w:tc>
          <w:tcPr>
            <w:tcW w:w="2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44AD" w:rsidRPr="009719ED" w:rsidRDefault="007444AD" w:rsidP="00A616DD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44AD" w:rsidRPr="007444AD" w:rsidRDefault="007444AD" w:rsidP="00204ABA">
            <w:pPr>
              <w:rPr>
                <w:rFonts w:cs="Arial"/>
                <w:sz w:val="20"/>
                <w:szCs w:val="20"/>
              </w:rPr>
            </w:pPr>
            <w:r w:rsidRPr="007444AD">
              <w:rPr>
                <w:rFonts w:cs="Arial"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4AD" w:rsidRPr="007444AD" w:rsidRDefault="007444AD" w:rsidP="00A616DD">
            <w:pPr>
              <w:rPr>
                <w:rFonts w:cs="Arial"/>
                <w:sz w:val="20"/>
                <w:szCs w:val="20"/>
              </w:rPr>
            </w:pPr>
            <w:r w:rsidRPr="007444AD">
              <w:rPr>
                <w:rFonts w:cs="Arial"/>
                <w:sz w:val="20"/>
                <w:szCs w:val="20"/>
              </w:rPr>
              <w:t>1 и более</w:t>
            </w:r>
          </w:p>
        </w:tc>
        <w:tc>
          <w:tcPr>
            <w:tcW w:w="608" w:type="dxa"/>
            <w:vAlign w:val="center"/>
          </w:tcPr>
          <w:p w:rsidR="007444AD" w:rsidRDefault="007444AD" w:rsidP="00A616DD">
            <w:pPr>
              <w:rPr>
                <w:rFonts w:cs="Arial"/>
              </w:rPr>
            </w:pPr>
          </w:p>
        </w:tc>
      </w:tr>
    </w:tbl>
    <w:p w:rsidR="009D3D7C" w:rsidRPr="008C01D0" w:rsidRDefault="00BF0EF3" w:rsidP="009D3D7C">
      <w:pPr>
        <w:autoSpaceDE w:val="0"/>
        <w:spacing w:before="240" w:after="120"/>
        <w:jc w:val="both"/>
        <w:rPr>
          <w:rFonts w:cs="Arial"/>
          <w:b/>
          <w:iCs/>
          <w:color w:val="FF0000"/>
          <w:szCs w:val="22"/>
        </w:rPr>
      </w:pPr>
      <w:r>
        <w:rPr>
          <w:rFonts w:cs="Arial"/>
          <w:b/>
          <w:iCs/>
          <w:szCs w:val="22"/>
        </w:rPr>
        <w:t>4</w:t>
      </w:r>
      <w:r w:rsidR="009D3D7C" w:rsidRPr="005C4D6B">
        <w:rPr>
          <w:rFonts w:cs="Arial"/>
          <w:b/>
          <w:iCs/>
          <w:szCs w:val="22"/>
        </w:rPr>
        <w:t>. Условия выполнения работ.</w:t>
      </w:r>
      <w:r w:rsidR="009D3D7C" w:rsidRPr="00EF1336">
        <w:rPr>
          <w:rFonts w:cs="Arial"/>
          <w:b/>
          <w:iCs/>
          <w:szCs w:val="22"/>
        </w:rPr>
        <w:t xml:space="preserve"> </w:t>
      </w:r>
    </w:p>
    <w:p w:rsidR="00190A99" w:rsidRDefault="00190A99" w:rsidP="00190A99">
      <w:pPr>
        <w:autoSpaceDE w:val="0"/>
        <w:ind w:firstLine="510"/>
        <w:jc w:val="both"/>
        <w:rPr>
          <w:szCs w:val="22"/>
        </w:rPr>
      </w:pPr>
      <w:r>
        <w:rPr>
          <w:szCs w:val="22"/>
        </w:rPr>
        <w:t xml:space="preserve">Подрядчик должен обладать соответствующими производственными мощностями, материально-техническими и кадровыми ресурсами, необходимыми для полного и своевременного выполнения договора подряда по предложенной твердой договорной цене с </w:t>
      </w:r>
      <w:r>
        <w:rPr>
          <w:szCs w:val="22"/>
        </w:rPr>
        <w:lastRenderedPageBreak/>
        <w:t>применением инструмента и материалов поставки Подрядчика, указанных в разделе «Требования к Контрагенту».</w:t>
      </w:r>
    </w:p>
    <w:p w:rsidR="00190A99" w:rsidRPr="0035029F" w:rsidRDefault="00190A99" w:rsidP="00190A99">
      <w:pPr>
        <w:autoSpaceDE w:val="0"/>
        <w:ind w:firstLine="720"/>
        <w:jc w:val="both"/>
        <w:rPr>
          <w:color w:val="000000"/>
          <w:szCs w:val="22"/>
        </w:rPr>
      </w:pPr>
      <w:r w:rsidRPr="0035029F">
        <w:rPr>
          <w:color w:val="000000"/>
          <w:szCs w:val="22"/>
        </w:rPr>
        <w:t>Все поставляемые для выполнения работ материалы</w:t>
      </w:r>
      <w:r>
        <w:rPr>
          <w:color w:val="000000"/>
          <w:szCs w:val="22"/>
        </w:rPr>
        <w:t xml:space="preserve"> и запасные части</w:t>
      </w:r>
      <w:r w:rsidRPr="0035029F">
        <w:rPr>
          <w:color w:val="000000"/>
          <w:szCs w:val="22"/>
        </w:rPr>
        <w:t xml:space="preserve"> должны иметь:</w:t>
      </w:r>
    </w:p>
    <w:p w:rsidR="00190A99" w:rsidRPr="0035029F" w:rsidRDefault="00190A99" w:rsidP="00190A99">
      <w:pPr>
        <w:numPr>
          <w:ilvl w:val="0"/>
          <w:numId w:val="4"/>
        </w:numPr>
        <w:tabs>
          <w:tab w:val="clear" w:pos="780"/>
          <w:tab w:val="num" w:pos="720"/>
        </w:tabs>
        <w:suppressAutoHyphens/>
        <w:autoSpaceDE w:val="0"/>
        <w:spacing w:before="0"/>
        <w:ind w:left="720"/>
        <w:jc w:val="both"/>
        <w:rPr>
          <w:color w:val="000000"/>
          <w:szCs w:val="22"/>
        </w:rPr>
      </w:pPr>
      <w:r w:rsidRPr="0035029F">
        <w:rPr>
          <w:color w:val="000000"/>
          <w:szCs w:val="22"/>
        </w:rPr>
        <w:t>Сертификаты качества, выданные производителем;</w:t>
      </w:r>
    </w:p>
    <w:p w:rsidR="00190A99" w:rsidRDefault="00190A99" w:rsidP="00190A99">
      <w:pPr>
        <w:numPr>
          <w:ilvl w:val="0"/>
          <w:numId w:val="4"/>
        </w:numPr>
        <w:tabs>
          <w:tab w:val="clear" w:pos="780"/>
          <w:tab w:val="num" w:pos="720"/>
        </w:tabs>
        <w:suppressAutoHyphens/>
        <w:autoSpaceDE w:val="0"/>
        <w:spacing w:before="0"/>
        <w:ind w:left="720"/>
        <w:jc w:val="both"/>
        <w:rPr>
          <w:color w:val="000000"/>
          <w:szCs w:val="22"/>
        </w:rPr>
      </w:pPr>
      <w:r w:rsidRPr="0035029F">
        <w:rPr>
          <w:color w:val="000000"/>
          <w:szCs w:val="22"/>
        </w:rPr>
        <w:t>Технические паспорта и другие документы, удостоверяющие их качество;</w:t>
      </w:r>
    </w:p>
    <w:p w:rsidR="00190A99" w:rsidRDefault="00190A99" w:rsidP="00190A99">
      <w:pPr>
        <w:ind w:left="360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Подрядчик передает Заказчику после проведения работ:</w:t>
      </w:r>
    </w:p>
    <w:p w:rsidR="00190A99" w:rsidRDefault="00190A99" w:rsidP="00190A99">
      <w:pPr>
        <w:suppressAutoHyphens/>
        <w:spacing w:before="0"/>
        <w:ind w:left="360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- протоколы результатов неразрушающего контроля;</w:t>
      </w:r>
    </w:p>
    <w:p w:rsidR="00190A99" w:rsidRPr="00CC16CD" w:rsidRDefault="00190A99" w:rsidP="00190A99">
      <w:pPr>
        <w:suppressAutoHyphens/>
        <w:autoSpaceDE w:val="0"/>
        <w:spacing w:before="0"/>
        <w:ind w:left="360"/>
        <w:jc w:val="both"/>
        <w:rPr>
          <w:color w:val="000000"/>
          <w:sz w:val="23"/>
          <w:szCs w:val="23"/>
        </w:rPr>
      </w:pPr>
      <w:r w:rsidRPr="00CC16CD">
        <w:rPr>
          <w:color w:val="000000"/>
          <w:sz w:val="23"/>
          <w:szCs w:val="23"/>
        </w:rPr>
        <w:t xml:space="preserve">- </w:t>
      </w:r>
      <w:r>
        <w:rPr>
          <w:color w:val="000000"/>
          <w:sz w:val="23"/>
          <w:szCs w:val="23"/>
        </w:rPr>
        <w:t>паспорт</w:t>
      </w:r>
      <w:r w:rsidRPr="00CC16CD">
        <w:rPr>
          <w:color w:val="000000"/>
          <w:sz w:val="23"/>
          <w:szCs w:val="23"/>
        </w:rPr>
        <w:t xml:space="preserve"> ремонт;</w:t>
      </w:r>
    </w:p>
    <w:p w:rsidR="00190A99" w:rsidRDefault="00190A99" w:rsidP="00190A99">
      <w:pPr>
        <w:suppressAutoHyphens/>
        <w:spacing w:before="0"/>
        <w:ind w:left="360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- паспорт балансировки ротора;</w:t>
      </w:r>
    </w:p>
    <w:p w:rsidR="00190A99" w:rsidRDefault="00190A99" w:rsidP="00190A99">
      <w:pPr>
        <w:suppressAutoHyphens/>
        <w:spacing w:before="0"/>
        <w:ind w:left="360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- протоколы иных проводимых испытаний;</w:t>
      </w:r>
    </w:p>
    <w:p w:rsidR="00190A99" w:rsidRPr="00AF1246" w:rsidRDefault="00190A99" w:rsidP="00190A99">
      <w:pPr>
        <w:suppressAutoHyphens/>
        <w:spacing w:before="0"/>
        <w:ind w:left="360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- акт консервации.</w:t>
      </w:r>
    </w:p>
    <w:p w:rsidR="009D3D7C" w:rsidRPr="0074540B" w:rsidRDefault="00190A99" w:rsidP="00190A99">
      <w:pPr>
        <w:autoSpaceDE w:val="0"/>
        <w:ind w:firstLine="510"/>
        <w:jc w:val="both"/>
        <w:rPr>
          <w:rFonts w:cs="Arial"/>
          <w:b/>
          <w:iCs/>
          <w:color w:val="FF0000"/>
          <w:sz w:val="16"/>
          <w:szCs w:val="16"/>
        </w:rPr>
      </w:pPr>
      <w:r>
        <w:rPr>
          <w:szCs w:val="22"/>
        </w:rPr>
        <w:t>Подрядчик</w:t>
      </w:r>
      <w:r w:rsidRPr="00722879">
        <w:rPr>
          <w:szCs w:val="22"/>
        </w:rPr>
        <w:t xml:space="preserve"> должен обеспечить входной контроль, поставляемых им материалов</w:t>
      </w:r>
      <w:r>
        <w:rPr>
          <w:szCs w:val="22"/>
        </w:rPr>
        <w:t xml:space="preserve"> и запчастей.</w:t>
      </w:r>
    </w:p>
    <w:p w:rsidR="009D3D7C" w:rsidRPr="00123F70" w:rsidRDefault="009D3D7C" w:rsidP="009D3D7C">
      <w:pPr>
        <w:autoSpaceDE w:val="0"/>
        <w:spacing w:before="0"/>
        <w:ind w:firstLine="720"/>
        <w:jc w:val="both"/>
        <w:rPr>
          <w:rFonts w:cs="Arial"/>
          <w:szCs w:val="22"/>
        </w:rPr>
      </w:pPr>
      <w:r w:rsidRPr="00123F70">
        <w:rPr>
          <w:rFonts w:cs="Arial"/>
          <w:b/>
          <w:iCs/>
          <w:szCs w:val="22"/>
        </w:rPr>
        <w:t xml:space="preserve">5. Особые условия. </w:t>
      </w:r>
    </w:p>
    <w:p w:rsidR="009D3D7C" w:rsidRDefault="009D3D7C" w:rsidP="009D3D7C">
      <w:pPr>
        <w:ind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В случае полного или частичного отзыва, или ухудшения безотзывной оферты Победитель тендера будет обязан, безусловно и безоговорочно, </w:t>
      </w:r>
      <w:r>
        <w:rPr>
          <w:szCs w:val="22"/>
        </w:rPr>
        <w:t>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 пени в размере 0,5% от несвоевременно уплаченной суммы до момента полного погашения.</w:t>
      </w:r>
    </w:p>
    <w:p w:rsidR="009D3D7C" w:rsidRDefault="009D3D7C" w:rsidP="009D3D7C">
      <w:pPr>
        <w:spacing w:before="0"/>
        <w:ind w:firstLine="567"/>
        <w:jc w:val="both"/>
        <w:rPr>
          <w:rFonts w:cs="Arial"/>
          <w:szCs w:val="22"/>
        </w:rPr>
      </w:pPr>
      <w:r>
        <w:rPr>
          <w:szCs w:val="22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«Славнефть-ЯНОС» штрафную неустойку в размере 10% от суммы, принятой ОАО «Славнефть-ЯНОС» в Оферте Победителя.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  <w:r w:rsidRPr="00CA303E">
        <w:rPr>
          <w:rFonts w:cs="Arial"/>
          <w:szCs w:val="22"/>
        </w:rPr>
        <w:t xml:space="preserve"> </w:t>
      </w:r>
    </w:p>
    <w:p w:rsidR="00AE32FD" w:rsidRDefault="00AE32FD" w:rsidP="00210CEA">
      <w:pPr>
        <w:spacing w:before="0"/>
        <w:rPr>
          <w:rFonts w:cs="Arial"/>
          <w:szCs w:val="22"/>
        </w:rPr>
      </w:pPr>
    </w:p>
    <w:p w:rsidR="00E754D7" w:rsidRDefault="00E754D7" w:rsidP="00210CEA">
      <w:pPr>
        <w:spacing w:before="0"/>
        <w:rPr>
          <w:rFonts w:cs="Arial"/>
          <w:szCs w:val="22"/>
        </w:rPr>
      </w:pPr>
    </w:p>
    <w:p w:rsidR="008324F0" w:rsidRPr="00C55087" w:rsidRDefault="00AE32FD" w:rsidP="00210CEA">
      <w:pPr>
        <w:framePr w:w="10204" w:wrap="auto" w:hAnchor="text"/>
        <w:spacing w:before="0"/>
        <w:rPr>
          <w:rFonts w:cs="Arial"/>
          <w:szCs w:val="22"/>
        </w:rPr>
        <w:sectPr w:rsidR="008324F0" w:rsidRPr="00C55087" w:rsidSect="008C363A">
          <w:pgSz w:w="11905" w:h="16837"/>
          <w:pgMar w:top="567" w:right="709" w:bottom="567" w:left="1134" w:header="794" w:footer="397" w:gutter="0"/>
          <w:cols w:space="720"/>
          <w:titlePg/>
          <w:docGrid w:linePitch="360"/>
        </w:sectPr>
      </w:pPr>
      <w:r w:rsidRPr="00AE32FD">
        <w:rPr>
          <w:rFonts w:cs="Arial"/>
          <w:szCs w:val="22"/>
        </w:rPr>
        <w:t xml:space="preserve">Директор по снабжению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  <w:t xml:space="preserve"> ____________________    </w:t>
      </w:r>
      <w:r w:rsidR="0045788C">
        <w:rPr>
          <w:rFonts w:cs="Arial"/>
          <w:szCs w:val="22"/>
        </w:rPr>
        <w:t>Д.Ю.Уржумов</w:t>
      </w:r>
    </w:p>
    <w:p w:rsidR="00B445D7" w:rsidRPr="002E571A" w:rsidRDefault="00B445D7" w:rsidP="00C55087">
      <w:pPr>
        <w:jc w:val="right"/>
        <w:rPr>
          <w:b/>
        </w:rPr>
      </w:pPr>
      <w:r w:rsidRPr="002E571A">
        <w:rPr>
          <w:b/>
        </w:rPr>
        <w:lastRenderedPageBreak/>
        <w:t>Форма 4 «Извещение о согласии сделать оферту»</w:t>
      </w:r>
    </w:p>
    <w:p w:rsidR="00B445D7" w:rsidRPr="002E571A" w:rsidRDefault="00B445D7" w:rsidP="00B445D7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 xml:space="preserve">ИЗВЕЩЕНИЕ </w:t>
      </w:r>
      <w:r w:rsidRPr="00F30C65">
        <w:rPr>
          <w:rFonts w:cs="Arial"/>
          <w:b/>
          <w:szCs w:val="22"/>
        </w:rPr>
        <w:t>О СОГЛАСИИ СДЕЛАТЬ</w:t>
      </w:r>
      <w:r w:rsidRPr="002E571A">
        <w:rPr>
          <w:rFonts w:cs="Arial"/>
          <w:b/>
          <w:szCs w:val="22"/>
        </w:rPr>
        <w:t xml:space="preserve"> ОФЕРТУ</w:t>
      </w:r>
    </w:p>
    <w:p w:rsidR="00693B7E" w:rsidRPr="00D25AB1" w:rsidRDefault="00693B7E" w:rsidP="00693B7E">
      <w:pPr>
        <w:jc w:val="both"/>
        <w:rPr>
          <w:szCs w:val="22"/>
        </w:rPr>
      </w:pPr>
      <w:r w:rsidRPr="00C60276">
        <w:rPr>
          <w:szCs w:val="22"/>
        </w:rPr>
        <w:t xml:space="preserve">1. Изучив условия предложения </w:t>
      </w:r>
      <w:r w:rsidRPr="009857EC">
        <w:rPr>
          <w:szCs w:val="22"/>
        </w:rPr>
        <w:t xml:space="preserve">делать оферты </w:t>
      </w:r>
      <w:r w:rsidR="008761AE" w:rsidRPr="009857EC">
        <w:rPr>
          <w:szCs w:val="22"/>
        </w:rPr>
        <w:t>№</w:t>
      </w:r>
      <w:r w:rsidR="009857EC" w:rsidRPr="009857EC">
        <w:rPr>
          <w:szCs w:val="22"/>
        </w:rPr>
        <w:t>270</w:t>
      </w:r>
      <w:r w:rsidR="008761AE" w:rsidRPr="009857EC">
        <w:rPr>
          <w:szCs w:val="22"/>
        </w:rPr>
        <w:t>-КР-</w:t>
      </w:r>
      <w:r w:rsidR="008761AE" w:rsidRPr="00B50481">
        <w:rPr>
          <w:szCs w:val="22"/>
        </w:rPr>
        <w:t>201</w:t>
      </w:r>
      <w:r w:rsidR="005A3E2C" w:rsidRPr="00B50481">
        <w:rPr>
          <w:szCs w:val="22"/>
        </w:rPr>
        <w:t>8</w:t>
      </w:r>
      <w:r w:rsidRPr="00C60276">
        <w:rPr>
          <w:szCs w:val="22"/>
        </w:rPr>
        <w:t xml:space="preserve"> </w:t>
      </w:r>
      <w:r w:rsidRPr="00693B7E">
        <w:rPr>
          <w:szCs w:val="22"/>
          <w:highlight w:val="yellow"/>
        </w:rPr>
        <w:t>от &lt;дата ПДО&gt;,</w:t>
      </w:r>
      <w:r w:rsidRPr="00C60276">
        <w:rPr>
          <w:szCs w:val="22"/>
        </w:rPr>
        <w:t xml:space="preserve"> мы &lt;наименование </w:t>
      </w:r>
      <w:r w:rsidRPr="00D25AB1">
        <w:rPr>
          <w:szCs w:val="22"/>
        </w:rPr>
        <w:t xml:space="preserve">организации&gt; в лице &lt;наименование должности руководителя и его Ф.И.О.&gt; сообщаем о согласии сделать оферту № &lt;исх. номер оферты, </w:t>
      </w:r>
      <w:r>
        <w:rPr>
          <w:szCs w:val="22"/>
        </w:rPr>
        <w:t xml:space="preserve">который </w:t>
      </w:r>
      <w:r w:rsidRPr="00D25AB1">
        <w:rPr>
          <w:szCs w:val="22"/>
        </w:rPr>
        <w:t xml:space="preserve">указывается один раз и действителен до подведения итогов закупочной процедуры&gt; от &lt;дата оферты&gt;. </w:t>
      </w:r>
    </w:p>
    <w:p w:rsidR="00693B7E" w:rsidRPr="00D25AB1" w:rsidRDefault="00693B7E" w:rsidP="00693B7E">
      <w:pPr>
        <w:jc w:val="both"/>
        <w:rPr>
          <w:szCs w:val="22"/>
        </w:rPr>
      </w:pPr>
      <w:r w:rsidRPr="00D25AB1">
        <w:rPr>
          <w:szCs w:val="22"/>
        </w:rPr>
        <w:t xml:space="preserve">В случае полного или частичного отзыва,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</w:t>
      </w:r>
      <w:r>
        <w:rPr>
          <w:szCs w:val="22"/>
        </w:rPr>
        <w:t>вы</w:t>
      </w:r>
      <w:r w:rsidRPr="00D25AB1">
        <w:rPr>
          <w:szCs w:val="22"/>
        </w:rPr>
        <w:t xml:space="preserve">платить ОАО «Славнефть-ЯНОС» </w:t>
      </w:r>
      <w:r>
        <w:rPr>
          <w:szCs w:val="22"/>
        </w:rPr>
        <w:t>компенсацию</w:t>
      </w:r>
      <w:r w:rsidRPr="00D25AB1">
        <w:rPr>
          <w:szCs w:val="22"/>
        </w:rPr>
        <w:t xml:space="preserve"> в размере 5% от суммы Оферты. При несвоевременной или неполной </w:t>
      </w:r>
      <w:r>
        <w:rPr>
          <w:szCs w:val="22"/>
        </w:rPr>
        <w:t>вы</w:t>
      </w:r>
      <w:r w:rsidRPr="00D25AB1">
        <w:rPr>
          <w:szCs w:val="22"/>
        </w:rPr>
        <w:t xml:space="preserve">плате </w:t>
      </w:r>
      <w:r>
        <w:rPr>
          <w:szCs w:val="22"/>
        </w:rPr>
        <w:t>компенсации</w:t>
      </w:r>
      <w:r w:rsidRPr="00D25AB1">
        <w:rPr>
          <w:szCs w:val="22"/>
        </w:rPr>
        <w:t xml:space="preserve"> ОАО «Славнефть-ЯНОС»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693B7E" w:rsidRPr="00D25AB1" w:rsidRDefault="00693B7E" w:rsidP="00693B7E">
      <w:pPr>
        <w:jc w:val="both"/>
        <w:rPr>
          <w:szCs w:val="22"/>
        </w:rPr>
      </w:pPr>
      <w:r w:rsidRPr="00D25AB1">
        <w:rPr>
          <w:szCs w:val="22"/>
        </w:rPr>
        <w:t xml:space="preserve">2. Документы, предоставляемые нами в рамках предложения делать оферты № &lt;номер ПДО&gt; от &lt;дата ПДО&gt;, </w:t>
      </w:r>
      <w:r>
        <w:rPr>
          <w:szCs w:val="22"/>
        </w:rPr>
        <w:t xml:space="preserve">как </w:t>
      </w:r>
      <w:r w:rsidRPr="00D25AB1">
        <w:rPr>
          <w:szCs w:val="22"/>
        </w:rPr>
        <w:t>по нашей инициативе</w:t>
      </w:r>
      <w:r>
        <w:rPr>
          <w:szCs w:val="22"/>
        </w:rPr>
        <w:t>, так и</w:t>
      </w:r>
      <w:r w:rsidRPr="00D25AB1">
        <w:rPr>
          <w:szCs w:val="22"/>
        </w:rPr>
        <w:t xml:space="preserve"> в ответ на запросы со стороны ОАО «Славнефть-ЯНОС»</w:t>
      </w:r>
      <w:r>
        <w:rPr>
          <w:szCs w:val="22"/>
        </w:rPr>
        <w:t xml:space="preserve">, </w:t>
      </w:r>
      <w:r w:rsidRPr="00D25AB1">
        <w:rPr>
          <w:szCs w:val="22"/>
        </w:rPr>
        <w:t>являются неотъемлемой частью нашей оферты.</w:t>
      </w:r>
    </w:p>
    <w:p w:rsidR="00693B7E" w:rsidRPr="00D25AB1" w:rsidRDefault="00693B7E" w:rsidP="00693B7E">
      <w:pPr>
        <w:jc w:val="both"/>
        <w:rPr>
          <w:szCs w:val="22"/>
        </w:rPr>
      </w:pPr>
      <w:r w:rsidRPr="00D25AB1">
        <w:rPr>
          <w:szCs w:val="22"/>
        </w:rPr>
        <w:t xml:space="preserve">3. В случае принятия нашей оферты, </w:t>
      </w:r>
      <w:r>
        <w:rPr>
          <w:szCs w:val="22"/>
        </w:rPr>
        <w:t xml:space="preserve">мы обязуемся </w:t>
      </w:r>
      <w:r w:rsidRPr="00D25AB1">
        <w:rPr>
          <w:szCs w:val="22"/>
        </w:rPr>
        <w:t xml:space="preserve">заключить с ОАО «Славнефть-ЯНОС» договор </w:t>
      </w:r>
      <w:r w:rsidR="0074540B">
        <w:rPr>
          <w:szCs w:val="22"/>
        </w:rPr>
        <w:t>на</w:t>
      </w:r>
      <w:r w:rsidRPr="00D25AB1">
        <w:rPr>
          <w:szCs w:val="22"/>
        </w:rPr>
        <w:t xml:space="preserve"> </w:t>
      </w:r>
      <w:r w:rsidR="00BA26EC">
        <w:rPr>
          <w:b/>
          <w:color w:val="000000"/>
          <w:szCs w:val="22"/>
        </w:rPr>
        <w:t>выполнение работ по ремонту ротора компрессора</w:t>
      </w:r>
      <w:r w:rsidR="00BA26EC" w:rsidRPr="007E6F20">
        <w:rPr>
          <w:b/>
          <w:color w:val="000000"/>
          <w:szCs w:val="22"/>
        </w:rPr>
        <w:t xml:space="preserve"> </w:t>
      </w:r>
      <w:r w:rsidR="00BA26EC" w:rsidRPr="007E6F20">
        <w:rPr>
          <w:b/>
          <w:color w:val="000000"/>
          <w:szCs w:val="22"/>
          <w:lang w:val="en-US"/>
        </w:rPr>
        <w:t>Hitachi</w:t>
      </w:r>
      <w:r w:rsidR="00BA26EC">
        <w:rPr>
          <w:b/>
          <w:color w:val="000000"/>
          <w:szCs w:val="22"/>
        </w:rPr>
        <w:t xml:space="preserve"> </w:t>
      </w:r>
      <w:r w:rsidR="00BA26EC" w:rsidRPr="00273AEF">
        <w:rPr>
          <w:b/>
          <w:szCs w:val="22"/>
          <w:lang w:val="en-US"/>
        </w:rPr>
        <w:t>BCH</w:t>
      </w:r>
      <w:r w:rsidR="00BA26EC" w:rsidRPr="00273AEF">
        <w:rPr>
          <w:b/>
          <w:szCs w:val="22"/>
        </w:rPr>
        <w:t>357/</w:t>
      </w:r>
      <w:r w:rsidR="00BA26EC" w:rsidRPr="00273AEF">
        <w:rPr>
          <w:b/>
          <w:szCs w:val="22"/>
          <w:lang w:val="en-US"/>
        </w:rPr>
        <w:t>A</w:t>
      </w:r>
      <w:r w:rsidR="00BA26EC" w:rsidRPr="007E6F20">
        <w:rPr>
          <w:b/>
          <w:color w:val="000000"/>
          <w:szCs w:val="22"/>
        </w:rPr>
        <w:t xml:space="preserve"> </w:t>
      </w:r>
      <w:r w:rsidR="00BA26EC">
        <w:rPr>
          <w:b/>
          <w:szCs w:val="22"/>
        </w:rPr>
        <w:t xml:space="preserve">ОАО «Славнефть-ЯНОС», </w:t>
      </w:r>
      <w:r w:rsidRPr="00D25AB1">
        <w:rPr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693B7E" w:rsidRPr="00C60276" w:rsidRDefault="00693B7E" w:rsidP="00693B7E">
      <w:pPr>
        <w:jc w:val="both"/>
        <w:rPr>
          <w:szCs w:val="22"/>
        </w:rPr>
      </w:pPr>
      <w:r w:rsidRPr="00D25AB1">
        <w:rPr>
          <w:szCs w:val="22"/>
        </w:rPr>
        <w:t>Если по каким-либо причинам мы откажемся (уклонимся) от подписания договора на предложенных нами в оферте № &lt;номер оферты&gt; от &lt;дата оферты&gt; условиях после получения уведомления об акцепте оферты со стороны ОАО «Славнефть-ЯНОС», мы обязуемся</w:t>
      </w:r>
      <w:r w:rsidRPr="00C60276">
        <w:rPr>
          <w:szCs w:val="22"/>
        </w:rPr>
        <w:t xml:space="preserve"> безусловно и безоговорочно, не позднее пяти календарных дней после истечения срока, установленного для подписания договора (или дня отказа), </w:t>
      </w:r>
      <w:r>
        <w:rPr>
          <w:szCs w:val="22"/>
        </w:rPr>
        <w:t>вы</w:t>
      </w:r>
      <w:r w:rsidRPr="00C60276">
        <w:rPr>
          <w:szCs w:val="22"/>
        </w:rPr>
        <w:t xml:space="preserve">платить Обществу </w:t>
      </w:r>
      <w:r>
        <w:rPr>
          <w:szCs w:val="22"/>
        </w:rPr>
        <w:t>компенсацию</w:t>
      </w:r>
      <w:r w:rsidRPr="00C60276">
        <w:rPr>
          <w:szCs w:val="22"/>
        </w:rPr>
        <w:t xml:space="preserve"> в размере </w:t>
      </w:r>
      <w:r>
        <w:rPr>
          <w:szCs w:val="22"/>
        </w:rPr>
        <w:t>10</w:t>
      </w:r>
      <w:r w:rsidRPr="00C60276">
        <w:rPr>
          <w:szCs w:val="22"/>
        </w:rPr>
        <w:t xml:space="preserve">% от суммы </w:t>
      </w:r>
      <w:r>
        <w:rPr>
          <w:szCs w:val="22"/>
        </w:rPr>
        <w:t xml:space="preserve">акцептованной </w:t>
      </w:r>
      <w:r w:rsidRPr="00C60276">
        <w:rPr>
          <w:szCs w:val="22"/>
        </w:rPr>
        <w:t xml:space="preserve">Оферты. Признаем, что при несвоевременной или неполной </w:t>
      </w:r>
      <w:r>
        <w:rPr>
          <w:szCs w:val="22"/>
        </w:rPr>
        <w:t>вы</w:t>
      </w:r>
      <w:r w:rsidRPr="00C60276">
        <w:rPr>
          <w:szCs w:val="22"/>
        </w:rPr>
        <w:t xml:space="preserve">плате </w:t>
      </w:r>
      <w:r>
        <w:rPr>
          <w:szCs w:val="22"/>
        </w:rPr>
        <w:t>компенсации</w:t>
      </w:r>
      <w:r w:rsidRPr="00C60276">
        <w:rPr>
          <w:szCs w:val="22"/>
        </w:rPr>
        <w:t xml:space="preserve"> ОАО «Славнефть-ЯНОС» вправе начислить, мы обязаны уплатить, пени в размере 0,5% от несвоевременно уплаченной сумм</w:t>
      </w:r>
      <w:r>
        <w:rPr>
          <w:szCs w:val="22"/>
        </w:rPr>
        <w:t>ы до момента полного погашения.</w:t>
      </w:r>
    </w:p>
    <w:p w:rsidR="00B445D7" w:rsidRPr="002E571A" w:rsidRDefault="00F30C65" w:rsidP="00B445D7">
      <w:pPr>
        <w:rPr>
          <w:rFonts w:cs="Arial"/>
          <w:szCs w:val="22"/>
        </w:rPr>
      </w:pPr>
      <w:r w:rsidRPr="0006564E">
        <w:rPr>
          <w:rFonts w:cs="Arial"/>
          <w:szCs w:val="22"/>
        </w:rPr>
        <w:t>4</w:t>
      </w:r>
      <w:r w:rsidR="00B445D7" w:rsidRPr="0006564E">
        <w:rPr>
          <w:rFonts w:cs="Arial"/>
          <w:szCs w:val="22"/>
        </w:rPr>
        <w:t>. Сообщаем о</w:t>
      </w:r>
      <w:r w:rsidR="00B445D7" w:rsidRPr="002E571A">
        <w:rPr>
          <w:rFonts w:cs="Arial"/>
          <w:szCs w:val="22"/>
        </w:rPr>
        <w:t xml:space="preserve"> себе следующее: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Наименование </w:t>
      </w:r>
      <w:r w:rsidR="00C21306" w:rsidRPr="002E571A">
        <w:rPr>
          <w:rFonts w:cs="Arial"/>
          <w:szCs w:val="22"/>
        </w:rPr>
        <w:t>организации: _</w:t>
      </w:r>
      <w:r w:rsidRPr="002E571A">
        <w:rPr>
          <w:rFonts w:cs="Arial"/>
          <w:szCs w:val="22"/>
        </w:rPr>
        <w:t>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Местонахождение: 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Почтовый адрес: ________________________________________________________________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Телефон, телефакс, электронный адрес: 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Организационно - правовая форма: 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Банковские реквизиты: 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БИК__________________________________, 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ИНН __________________________________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B445D7" w:rsidRPr="002E571A" w:rsidRDefault="00B445D7" w:rsidP="00B445D7">
      <w:pPr>
        <w:ind w:left="539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</w:t>
      </w:r>
    </w:p>
    <w:p w:rsidR="00B445D7" w:rsidRPr="00707A8E" w:rsidRDefault="00F30C65" w:rsidP="00B445D7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5</w:t>
      </w:r>
      <w:r w:rsidR="00B445D7" w:rsidRPr="002E571A">
        <w:rPr>
          <w:rFonts w:cs="Arial"/>
          <w:szCs w:val="22"/>
        </w:rPr>
        <w:t xml:space="preserve">. Мы признаем </w:t>
      </w:r>
      <w:r w:rsidR="00B445D7" w:rsidRPr="00707A8E">
        <w:rPr>
          <w:rFonts w:cs="Arial"/>
          <w:szCs w:val="22"/>
        </w:rPr>
        <w:t>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B445D7" w:rsidRPr="002E571A" w:rsidRDefault="00F30C65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  <w:r>
        <w:rPr>
          <w:rFonts w:cs="Arial"/>
          <w:szCs w:val="22"/>
        </w:rPr>
        <w:t>6</w:t>
      </w:r>
      <w:r w:rsidR="00B445D7" w:rsidRPr="00707A8E">
        <w:rPr>
          <w:rFonts w:cs="Arial"/>
          <w:szCs w:val="22"/>
        </w:rPr>
        <w:t>. Сообщаем, что для оперативного</w:t>
      </w:r>
      <w:r w:rsidR="00B445D7" w:rsidRPr="002E571A">
        <w:rPr>
          <w:rFonts w:cs="Arial"/>
          <w:szCs w:val="22"/>
        </w:rPr>
        <w:t xml:space="preserve">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B445D7" w:rsidRPr="002E571A" w:rsidRDefault="00B445D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B445D7" w:rsidRPr="002E571A" w:rsidRDefault="00B445D7" w:rsidP="00B445D7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____________________________________________________________________________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Руководитель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B445D7" w:rsidRPr="002E571A" w:rsidRDefault="00B445D7" w:rsidP="00B445D7">
      <w:pPr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Главный бухгалтер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C55087" w:rsidRDefault="00B445D7" w:rsidP="00C55087">
      <w:pPr>
        <w:ind w:left="1416" w:firstLine="708"/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C55087" w:rsidRDefault="00C55087">
      <w:pPr>
        <w:spacing w:before="0" w:line="276" w:lineRule="auto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br w:type="page"/>
      </w:r>
    </w:p>
    <w:p w:rsidR="001319DA" w:rsidRPr="00845BB6" w:rsidRDefault="001319DA" w:rsidP="00DF176A">
      <w:pPr>
        <w:ind w:left="1416" w:firstLine="708"/>
        <w:jc w:val="right"/>
        <w:rPr>
          <w:b/>
        </w:rPr>
      </w:pPr>
      <w:r w:rsidRPr="00845BB6">
        <w:rPr>
          <w:b/>
        </w:rPr>
        <w:lastRenderedPageBreak/>
        <w:t xml:space="preserve">Форма </w:t>
      </w:r>
      <w:r w:rsidR="000548CD">
        <w:rPr>
          <w:b/>
        </w:rPr>
        <w:t>5</w:t>
      </w:r>
      <w:r w:rsidRPr="00845BB6">
        <w:rPr>
          <w:b/>
        </w:rPr>
        <w:t xml:space="preserve"> «Предложение о заключении договора»</w:t>
      </w:r>
    </w:p>
    <w:p w:rsidR="001319DA" w:rsidRPr="00845BB6" w:rsidRDefault="001319DA" w:rsidP="001319DA">
      <w:pPr>
        <w:rPr>
          <w:rFonts w:cs="Arial"/>
          <w:szCs w:val="22"/>
        </w:rPr>
      </w:pPr>
      <w:r w:rsidRPr="00845BB6">
        <w:rPr>
          <w:rFonts w:cs="Arial"/>
          <w:szCs w:val="22"/>
        </w:rPr>
        <w:t>На бланке участника закупки</w:t>
      </w:r>
    </w:p>
    <w:p w:rsidR="001319DA" w:rsidRPr="00845BB6" w:rsidRDefault="001319DA" w:rsidP="001319DA">
      <w:pPr>
        <w:ind w:left="5400"/>
        <w:jc w:val="both"/>
        <w:rPr>
          <w:rFonts w:cs="Arial"/>
          <w:szCs w:val="22"/>
        </w:rPr>
      </w:pPr>
      <w:r w:rsidRPr="00845BB6">
        <w:rPr>
          <w:rFonts w:cs="Arial"/>
          <w:szCs w:val="22"/>
        </w:rPr>
        <w:t>Адрес: 150023, г. Ярославль, Московский пр., д.130</w:t>
      </w:r>
    </w:p>
    <w:p w:rsidR="00F30C65" w:rsidRPr="00D27C89" w:rsidRDefault="00F30C65" w:rsidP="00F30C65">
      <w:pPr>
        <w:jc w:val="center"/>
        <w:rPr>
          <w:rFonts w:ascii="Times New Roman" w:hAnsi="Times New Roman"/>
          <w:b/>
          <w:szCs w:val="22"/>
        </w:rPr>
      </w:pPr>
      <w:r w:rsidRPr="00D27C89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F30C65" w:rsidRPr="00D27C89" w:rsidRDefault="00F30C65" w:rsidP="00F30C65">
      <w:pPr>
        <w:jc w:val="center"/>
        <w:rPr>
          <w:rFonts w:ascii="Times New Roman" w:hAnsi="Times New Roman"/>
          <w:szCs w:val="22"/>
        </w:rPr>
      </w:pPr>
      <w:r w:rsidRPr="00D27C89">
        <w:rPr>
          <w:rFonts w:ascii="Times New Roman" w:hAnsi="Times New Roman"/>
          <w:szCs w:val="22"/>
        </w:rPr>
        <w:t>(безотзывная оферта)</w:t>
      </w:r>
    </w:p>
    <w:p w:rsidR="00F30C65" w:rsidRPr="00D27C89" w:rsidRDefault="00F30C65" w:rsidP="00F30C65">
      <w:pPr>
        <w:jc w:val="both"/>
        <w:rPr>
          <w:rFonts w:ascii="Times New Roman" w:hAnsi="Times New Roman"/>
          <w:szCs w:val="22"/>
        </w:rPr>
      </w:pPr>
      <w:r w:rsidRPr="00D27C89">
        <w:rPr>
          <w:rFonts w:ascii="Times New Roman" w:hAnsi="Times New Roman"/>
          <w:szCs w:val="22"/>
        </w:rPr>
        <w:t>«____» __________________ ______ г.</w:t>
      </w:r>
    </w:p>
    <w:p w:rsidR="00F30C65" w:rsidRPr="00F30C65" w:rsidRDefault="00F30C65" w:rsidP="00F30C65">
      <w:pPr>
        <w:ind w:firstLine="72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___________________________________________________ направляет настоящую оферту ОАО «Славнефть-ЯНОС» с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  <w:gridCol w:w="4500"/>
      </w:tblGrid>
      <w:tr w:rsidR="00F30C65" w:rsidRPr="00F30C65" w:rsidTr="00B50481">
        <w:trPr>
          <w:trHeight w:val="363"/>
        </w:trPr>
        <w:tc>
          <w:tcPr>
            <w:tcW w:w="4962" w:type="dxa"/>
          </w:tcPr>
          <w:p w:rsidR="00F30C65" w:rsidRPr="00F30C65" w:rsidRDefault="00F30C65" w:rsidP="00DA41EF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F30C65">
              <w:rPr>
                <w:rFonts w:ascii="Times New Roman" w:hAnsi="Times New Roman"/>
                <w:sz w:val="24"/>
              </w:rPr>
              <w:t xml:space="preserve">Предмет оферты </w:t>
            </w:r>
            <w:r w:rsidRPr="00F30C65">
              <w:rPr>
                <w:rFonts w:ascii="Times New Roman" w:hAnsi="Times New Roman"/>
                <w:sz w:val="24"/>
              </w:rPr>
              <w:br/>
              <w:t>(указывается в соответствии с Требованиями к предмету закупки)</w:t>
            </w:r>
          </w:p>
        </w:tc>
        <w:tc>
          <w:tcPr>
            <w:tcW w:w="4500" w:type="dxa"/>
          </w:tcPr>
          <w:p w:rsidR="00F30C65" w:rsidRPr="00B50481" w:rsidRDefault="00BA26EC" w:rsidP="009673BF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BA26EC">
              <w:rPr>
                <w:rFonts w:ascii="Times New Roman" w:hAnsi="Times New Roman"/>
                <w:sz w:val="24"/>
              </w:rPr>
              <w:t>Выполнение работ по ремонту ротора компрессора Hitachi BCH357/A ОАО «Славнефть-ЯНОС»</w:t>
            </w:r>
          </w:p>
        </w:tc>
      </w:tr>
      <w:tr w:rsidR="00F30C65" w:rsidRPr="00F30C65" w:rsidTr="00B50481">
        <w:trPr>
          <w:trHeight w:val="386"/>
        </w:trPr>
        <w:tc>
          <w:tcPr>
            <w:tcW w:w="4962" w:type="dxa"/>
          </w:tcPr>
          <w:p w:rsidR="00F30C65" w:rsidRPr="00F30C65" w:rsidRDefault="00845BB6" w:rsidP="00C2130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выполнения работ</w:t>
            </w:r>
          </w:p>
        </w:tc>
        <w:tc>
          <w:tcPr>
            <w:tcW w:w="4500" w:type="dxa"/>
          </w:tcPr>
          <w:p w:rsidR="00F30C65" w:rsidRPr="00F30C65" w:rsidRDefault="00F30C65" w:rsidP="00DA41E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B1DC1" w:rsidRPr="00F30C65" w:rsidTr="00B50481">
        <w:trPr>
          <w:trHeight w:val="421"/>
        </w:trPr>
        <w:tc>
          <w:tcPr>
            <w:tcW w:w="4962" w:type="dxa"/>
          </w:tcPr>
          <w:p w:rsidR="003B1DC1" w:rsidRPr="003D3692" w:rsidRDefault="003B1DC1" w:rsidP="003B1DC1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Стоимость работ</w:t>
            </w:r>
            <w:r w:rsidRPr="00C21306">
              <w:rPr>
                <w:rFonts w:ascii="Times New Roman" w:hAnsi="Times New Roman"/>
                <w:sz w:val="24"/>
              </w:rPr>
              <w:t>, рублей без НДС</w:t>
            </w:r>
          </w:p>
        </w:tc>
        <w:tc>
          <w:tcPr>
            <w:tcW w:w="4500" w:type="dxa"/>
          </w:tcPr>
          <w:p w:rsidR="003B1DC1" w:rsidRPr="00BD27D2" w:rsidRDefault="003B1DC1" w:rsidP="003B1DC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  <w:highlight w:val="yellow"/>
              </w:rPr>
            </w:pPr>
          </w:p>
        </w:tc>
      </w:tr>
      <w:tr w:rsidR="000548CD" w:rsidRPr="00F30C65" w:rsidTr="00B50481">
        <w:trPr>
          <w:trHeight w:val="269"/>
        </w:trPr>
        <w:tc>
          <w:tcPr>
            <w:tcW w:w="4962" w:type="dxa"/>
          </w:tcPr>
          <w:p w:rsidR="000548CD" w:rsidRPr="00F30C65" w:rsidRDefault="000548CD" w:rsidP="000548CD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F30C65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4500" w:type="dxa"/>
          </w:tcPr>
          <w:p w:rsidR="000548CD" w:rsidRPr="00F30C65" w:rsidRDefault="000548CD" w:rsidP="000548C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548CD" w:rsidRPr="00F30C65" w:rsidTr="00B50481">
        <w:trPr>
          <w:trHeight w:val="337"/>
        </w:trPr>
        <w:tc>
          <w:tcPr>
            <w:tcW w:w="4962" w:type="dxa"/>
          </w:tcPr>
          <w:p w:rsidR="000548CD" w:rsidRPr="00F30C65" w:rsidRDefault="000548CD" w:rsidP="000548CD">
            <w:pPr>
              <w:tabs>
                <w:tab w:val="left" w:pos="3240"/>
              </w:tabs>
              <w:rPr>
                <w:rFonts w:ascii="Times New Roman" w:hAnsi="Times New Roman"/>
                <w:sz w:val="24"/>
                <w:lang w:val="en-US"/>
              </w:rPr>
            </w:pPr>
            <w:r w:rsidRPr="00F30C65">
              <w:rPr>
                <w:rFonts w:ascii="Times New Roman" w:hAnsi="Times New Roman"/>
                <w:sz w:val="24"/>
              </w:rPr>
              <w:t>Условия оплаты</w:t>
            </w:r>
          </w:p>
        </w:tc>
        <w:tc>
          <w:tcPr>
            <w:tcW w:w="4500" w:type="dxa"/>
          </w:tcPr>
          <w:p w:rsidR="000548CD" w:rsidRPr="00F30C65" w:rsidRDefault="000548CD" w:rsidP="000548C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548CD" w:rsidRPr="00F30C65" w:rsidTr="00B50481">
        <w:trPr>
          <w:trHeight w:val="239"/>
        </w:trPr>
        <w:tc>
          <w:tcPr>
            <w:tcW w:w="4962" w:type="dxa"/>
          </w:tcPr>
          <w:p w:rsidR="000548CD" w:rsidRPr="00F30C65" w:rsidRDefault="000548CD" w:rsidP="000548CD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F30C65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4500" w:type="dxa"/>
          </w:tcPr>
          <w:p w:rsidR="000548CD" w:rsidRPr="00F30C65" w:rsidRDefault="000548CD" w:rsidP="000548C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845BB6" w:rsidRPr="00DF176A" w:rsidRDefault="00845BB6" w:rsidP="00F30C65">
      <w:pPr>
        <w:pStyle w:val="ac"/>
        <w:spacing w:before="0"/>
        <w:ind w:left="780"/>
        <w:jc w:val="both"/>
        <w:rPr>
          <w:rFonts w:ascii="Times New Roman" w:hAnsi="Times New Roman"/>
          <w:sz w:val="16"/>
          <w:szCs w:val="16"/>
        </w:rPr>
      </w:pPr>
    </w:p>
    <w:p w:rsidR="00F30C65" w:rsidRPr="00F30C65" w:rsidRDefault="00F30C65" w:rsidP="003A4C1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Настоящее предложение может быть акцептовано до «____» __________________ _____ г. (включительно).</w:t>
      </w:r>
    </w:p>
    <w:p w:rsidR="00F30C65" w:rsidRPr="00F30C65" w:rsidRDefault="00F30C65" w:rsidP="003A4C1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F30C65" w:rsidRPr="00F30C65" w:rsidRDefault="00F30C65" w:rsidP="003A4C1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F30C65" w:rsidRPr="00F30C65" w:rsidRDefault="00F30C65" w:rsidP="003A4C1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F30C65" w:rsidRPr="00F30C65" w:rsidRDefault="00F30C65" w:rsidP="003A4C1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F30C65" w:rsidRPr="00F30C65" w:rsidRDefault="00845BB6" w:rsidP="003A4C1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Дата,</w:t>
      </w:r>
      <w:r w:rsidR="00F30C65" w:rsidRPr="00F30C65">
        <w:rPr>
          <w:rFonts w:ascii="Times New Roman" w:hAnsi="Times New Roman"/>
          <w:sz w:val="24"/>
        </w:rPr>
        <w:t xml:space="preserve"> указанная в уведомлении </w:t>
      </w:r>
      <w:r w:rsidR="0006564E" w:rsidRPr="00F30C65">
        <w:rPr>
          <w:rFonts w:ascii="Times New Roman" w:hAnsi="Times New Roman"/>
          <w:sz w:val="24"/>
        </w:rPr>
        <w:t>победителю,</w:t>
      </w:r>
      <w:r w:rsidR="00F30C65" w:rsidRPr="00F30C65">
        <w:rPr>
          <w:rFonts w:ascii="Times New Roman" w:hAnsi="Times New Roman"/>
          <w:sz w:val="24"/>
        </w:rPr>
        <w:t xml:space="preserve"> является датой акцепта оферты и датой заключения договора.</w:t>
      </w:r>
    </w:p>
    <w:p w:rsidR="00F30C65" w:rsidRPr="00F30C65" w:rsidRDefault="00F30C65" w:rsidP="003A4C1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 xml:space="preserve">В случае отсутствия оригинала заполненного и завизированного проекта договора/контракта в составе документации направляемой нами в рамках настоящей оферты, мы в полной мере понимаем и безоговорочно принимаем условия проекта договора/контракта в редакции ОАО «Славнефть-ЯНОС». Так же мы признаем право ОАО «Славнефть-ЯНОС» не рассматривать поданную нами оферту в случае направления нами протокола разногласий к проекту договора/контракта ОАО «Славнефть-ЯНОС». </w:t>
      </w:r>
    </w:p>
    <w:p w:rsidR="00F30C65" w:rsidRPr="00F30C65" w:rsidRDefault="00F30C65" w:rsidP="003A4C1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1319DA" w:rsidRPr="00DF176A" w:rsidRDefault="001319DA" w:rsidP="001319DA">
      <w:pPr>
        <w:spacing w:before="0"/>
        <w:jc w:val="both"/>
        <w:rPr>
          <w:rFonts w:cs="Arial"/>
          <w:sz w:val="16"/>
          <w:szCs w:val="16"/>
        </w:rPr>
      </w:pPr>
    </w:p>
    <w:p w:rsidR="00DF176A" w:rsidRDefault="00845BB6" w:rsidP="00DA41EF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 _</w:t>
      </w:r>
      <w:r w:rsidR="001319DA" w:rsidRPr="002E571A">
        <w:rPr>
          <w:rFonts w:cs="Arial"/>
          <w:szCs w:val="22"/>
        </w:rPr>
        <w:t>_______________________________ /Должность, Фамилия И.О./</w:t>
      </w:r>
      <w:r w:rsidR="001319DA" w:rsidRPr="002E571A">
        <w:rPr>
          <w:rFonts w:cs="Arial"/>
          <w:szCs w:val="22"/>
        </w:rPr>
        <w:tab/>
      </w:r>
    </w:p>
    <w:p w:rsidR="000548CD" w:rsidRDefault="001319DA" w:rsidP="009673BF">
      <w:pPr>
        <w:rPr>
          <w:b/>
        </w:rPr>
      </w:pPr>
      <w:r w:rsidRPr="002E571A">
        <w:rPr>
          <w:rFonts w:cs="Arial"/>
          <w:szCs w:val="22"/>
        </w:rPr>
        <w:tab/>
        <w:t>МП</w:t>
      </w:r>
      <w:r w:rsidR="000548CD">
        <w:rPr>
          <w:b/>
        </w:rPr>
        <w:br w:type="page"/>
      </w:r>
    </w:p>
    <w:p w:rsidR="006776D3" w:rsidRDefault="006776D3" w:rsidP="006776D3">
      <w:pPr>
        <w:jc w:val="right"/>
        <w:rPr>
          <w:b/>
        </w:rPr>
        <w:sectPr w:rsidR="006776D3" w:rsidSect="00707A8E">
          <w:foot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71877" w:rsidRPr="002E571A" w:rsidRDefault="00B71877" w:rsidP="00B71877">
      <w:pPr>
        <w:jc w:val="right"/>
        <w:rPr>
          <w:b/>
        </w:rPr>
      </w:pPr>
      <w:r w:rsidRPr="002E571A">
        <w:rPr>
          <w:b/>
        </w:rPr>
        <w:lastRenderedPageBreak/>
        <w:t xml:space="preserve">Форма </w:t>
      </w:r>
      <w:r>
        <w:rPr>
          <w:b/>
        </w:rPr>
        <w:t>6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2E571A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B71877" w:rsidP="00B71877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  <w:r>
        <w:rPr>
          <w:b/>
        </w:rPr>
        <w:br w:type="page"/>
      </w:r>
    </w:p>
    <w:p w:rsidR="00132B25" w:rsidRPr="00152267" w:rsidRDefault="00132B25" w:rsidP="00132B25">
      <w:pPr>
        <w:jc w:val="right"/>
        <w:rPr>
          <w:b/>
        </w:rPr>
      </w:pPr>
      <w:r>
        <w:rPr>
          <w:b/>
        </w:rPr>
        <w:lastRenderedPageBreak/>
        <w:t>Форма 7</w:t>
      </w: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132B25" w:rsidRPr="00152267" w:rsidTr="009A48A3">
        <w:trPr>
          <w:trHeight w:val="61"/>
        </w:trPr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1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7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3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i/>
              </w:rPr>
            </w:pPr>
          </w:p>
        </w:tc>
      </w:tr>
      <w:tr w:rsidR="00132B25" w:rsidRPr="00152267" w:rsidTr="009A48A3">
        <w:trPr>
          <w:trHeight w:val="258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9E5CE0" w:rsidRDefault="008C01D0" w:rsidP="00DF176A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9E5CE0">
              <w:rPr>
                <w:rFonts w:ascii="Times New Roman" w:hAnsi="Times New Roman"/>
                <w:b/>
                <w:sz w:val="24"/>
              </w:rPr>
              <w:t xml:space="preserve">Справка об опыте работы </w:t>
            </w:r>
            <w:r w:rsidR="00DF176A">
              <w:rPr>
                <w:rFonts w:ascii="Times New Roman" w:hAnsi="Times New Roman"/>
                <w:b/>
                <w:sz w:val="24"/>
              </w:rPr>
              <w:t>за 2015-2017 г.г.</w:t>
            </w:r>
            <w:r w:rsidR="00132B25" w:rsidRPr="009E5CE0">
              <w:rPr>
                <w:rFonts w:ascii="Times New Roman" w:hAnsi="Times New Roman"/>
                <w:b/>
                <w:sz w:val="24"/>
              </w:rPr>
              <w:t>*</w:t>
            </w:r>
          </w:p>
        </w:tc>
      </w:tr>
      <w:tr w:rsidR="00132B25" w:rsidRPr="00152267" w:rsidTr="009A48A3">
        <w:trPr>
          <w:trHeight w:val="250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Сведения о рекламациях по перечисленным договорам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9A48A3">
        <w:trPr>
          <w:trHeight w:val="241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9A48A3">
        <w:trPr>
          <w:trHeight w:val="3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</w:tbl>
    <w:p w:rsidR="009A48A3" w:rsidRDefault="00132B25" w:rsidP="00C40788">
      <w:pPr>
        <w:spacing w:before="0"/>
        <w:rPr>
          <w:rFonts w:ascii="Times New Roman" w:hAnsi="Times New Roman"/>
          <w:sz w:val="18"/>
          <w:szCs w:val="18"/>
        </w:rPr>
      </w:pPr>
      <w:r w:rsidRPr="00152267">
        <w:rPr>
          <w:rFonts w:ascii="Times New Roman" w:hAnsi="Times New Roman"/>
          <w:sz w:val="24"/>
        </w:rPr>
        <w:t>М.П</w:t>
      </w:r>
      <w:r w:rsidRPr="009A48A3">
        <w:rPr>
          <w:rFonts w:ascii="Times New Roman" w:hAnsi="Times New Roman"/>
          <w:sz w:val="18"/>
          <w:szCs w:val="18"/>
        </w:rPr>
        <w:t>.</w:t>
      </w:r>
    </w:p>
    <w:p w:rsidR="00132B25" w:rsidRPr="009A48A3" w:rsidRDefault="00132B25" w:rsidP="00C40788">
      <w:pPr>
        <w:spacing w:before="0"/>
        <w:rPr>
          <w:rFonts w:ascii="Times New Roman" w:hAnsi="Times New Roman"/>
          <w:sz w:val="18"/>
          <w:szCs w:val="18"/>
        </w:rPr>
      </w:pPr>
      <w:r w:rsidRPr="009A48A3">
        <w:rPr>
          <w:rFonts w:ascii="Times New Roman" w:hAnsi="Times New Roman"/>
          <w:sz w:val="18"/>
          <w:szCs w:val="18"/>
        </w:rPr>
        <w:t>* В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132B25" w:rsidRPr="00152267" w:rsidRDefault="00132B25" w:rsidP="00132B25">
      <w:pPr>
        <w:jc w:val="both"/>
        <w:sectPr w:rsidR="00132B25" w:rsidRPr="00152267" w:rsidSect="00A03AA2">
          <w:footerReference w:type="default" r:id="rId8"/>
          <w:pgSz w:w="16840" w:h="11907" w:orient="landscape" w:code="9"/>
          <w:pgMar w:top="1134" w:right="851" w:bottom="851" w:left="1276" w:header="680" w:footer="340" w:gutter="0"/>
          <w:cols w:space="60"/>
          <w:noEndnote/>
          <w:docGrid w:linePitch="326"/>
        </w:sectPr>
      </w:pPr>
    </w:p>
    <w:p w:rsidR="00132B25" w:rsidRPr="00152267" w:rsidRDefault="00132B25" w:rsidP="00132B25">
      <w:pPr>
        <w:spacing w:line="360" w:lineRule="auto"/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lastRenderedPageBreak/>
        <w:t xml:space="preserve">Форма </w:t>
      </w:r>
      <w:r w:rsidR="009A48A3">
        <w:rPr>
          <w:rFonts w:ascii="Times New Roman" w:hAnsi="Times New Roman"/>
          <w:b/>
          <w:sz w:val="24"/>
        </w:rPr>
        <w:t>8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130"/>
        <w:gridCol w:w="2228"/>
        <w:gridCol w:w="731"/>
        <w:gridCol w:w="1901"/>
        <w:gridCol w:w="1405"/>
        <w:gridCol w:w="732"/>
        <w:gridCol w:w="1651"/>
        <w:gridCol w:w="252"/>
        <w:gridCol w:w="2307"/>
        <w:gridCol w:w="3127"/>
      </w:tblGrid>
      <w:tr w:rsidR="00132B25" w:rsidRPr="00152267" w:rsidTr="00A03AA2">
        <w:trPr>
          <w:trHeight w:val="254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keepNext/>
              <w:keepLines/>
              <w:widowControl w:val="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iCs/>
                <w:sz w:val="24"/>
              </w:rPr>
              <w:t>Справка о кадровых ресурсах *</w:t>
            </w:r>
          </w:p>
        </w:tc>
      </w:tr>
      <w:tr w:rsidR="00132B25" w:rsidRPr="00152267" w:rsidTr="00A03AA2">
        <w:trPr>
          <w:trHeight w:val="493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16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132B25" w:rsidRPr="00152267" w:rsidTr="00A03AA2">
        <w:trPr>
          <w:trHeight w:val="38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612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Специалисты 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Прочий персонал, привлекаемый для оказания услуг/выполнении работ (в том числе экспедиторы, водители, грузчики, охранники и т.д.)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690"/>
        </w:trPr>
        <w:tc>
          <w:tcPr>
            <w:tcW w:w="5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132B25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Pr="00152267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5F4ED2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Группа специалистов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Штатная численность, чел.</w:t>
            </w:r>
          </w:p>
        </w:tc>
        <w:tc>
          <w:tcPr>
            <w:tcW w:w="21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9A48A3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Руководящий персонал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Инженерно-технический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Рабочие и вспомогательный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9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</w:tr>
    </w:tbl>
    <w:p w:rsidR="00132B25" w:rsidRPr="00152267" w:rsidRDefault="00132B25" w:rsidP="00132B25">
      <w:pPr>
        <w:jc w:val="center"/>
        <w:rPr>
          <w:rFonts w:ascii="Times New Roman" w:hAnsi="Times New Roman"/>
          <w:sz w:val="24"/>
        </w:rPr>
      </w:pPr>
    </w:p>
    <w:p w:rsidR="00132B25" w:rsidRPr="00152267" w:rsidRDefault="00132B25" w:rsidP="00132B25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М.П.</w:t>
      </w:r>
    </w:p>
    <w:p w:rsidR="00132B25" w:rsidRPr="00152267" w:rsidRDefault="00132B25" w:rsidP="00132B25">
      <w:pPr>
        <w:rPr>
          <w:rFonts w:ascii="Times New Roman" w:hAnsi="Times New Roman"/>
          <w:sz w:val="24"/>
        </w:rPr>
      </w:pPr>
    </w:p>
    <w:p w:rsidR="00E90053" w:rsidRDefault="00132B25" w:rsidP="00C40788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* В данной форме приводятся сведения о работниках, которые будут привлечены к исполнению договора</w:t>
      </w:r>
    </w:p>
    <w:p w:rsidR="00E90053" w:rsidRDefault="00E90053" w:rsidP="00C40788">
      <w:pPr>
        <w:rPr>
          <w:rFonts w:ascii="Times New Roman" w:hAnsi="Times New Roman"/>
          <w:sz w:val="24"/>
        </w:rPr>
      </w:pPr>
    </w:p>
    <w:p w:rsidR="00662126" w:rsidRDefault="00662126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761C86" w:rsidRPr="00152267" w:rsidRDefault="00761C86" w:rsidP="00761C86">
      <w:pPr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lastRenderedPageBreak/>
        <w:t xml:space="preserve">Форма </w:t>
      </w:r>
      <w:r>
        <w:rPr>
          <w:rFonts w:ascii="Times New Roman" w:hAnsi="Times New Roman"/>
          <w:b/>
          <w:sz w:val="24"/>
        </w:rPr>
        <w:t>9</w:t>
      </w:r>
    </w:p>
    <w:tbl>
      <w:tblPr>
        <w:tblW w:w="14500" w:type="dxa"/>
        <w:tblInd w:w="331" w:type="dxa"/>
        <w:tblLook w:val="04A0" w:firstRow="1" w:lastRow="0" w:firstColumn="1" w:lastColumn="0" w:noHBand="0" w:noVBand="1"/>
      </w:tblPr>
      <w:tblGrid>
        <w:gridCol w:w="490"/>
        <w:gridCol w:w="1833"/>
        <w:gridCol w:w="2223"/>
        <w:gridCol w:w="2122"/>
        <w:gridCol w:w="2057"/>
        <w:gridCol w:w="2485"/>
        <w:gridCol w:w="1367"/>
        <w:gridCol w:w="1923"/>
      </w:tblGrid>
      <w:tr w:rsidR="00761C86" w:rsidRPr="00152267" w:rsidTr="0061023D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ind w:right="-23"/>
              <w:rPr>
                <w:rFonts w:ascii="Times New Roman" w:hAnsi="Times New Roman"/>
                <w:i/>
                <w:sz w:val="24"/>
              </w:rPr>
            </w:pPr>
          </w:p>
        </w:tc>
      </w:tr>
      <w:tr w:rsidR="00761C86" w:rsidRPr="00152267" w:rsidTr="0061023D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Справка о наличии производственных мощностей *</w:t>
            </w:r>
          </w:p>
        </w:tc>
      </w:tr>
      <w:tr w:rsidR="00761C86" w:rsidRPr="00152267" w:rsidTr="0061023D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</w:tr>
      <w:tr w:rsidR="00761C86" w:rsidRPr="00152267" w:rsidTr="0061023D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761C86" w:rsidRPr="00152267" w:rsidTr="0061023D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</w:tr>
      <w:tr w:rsidR="00761C86" w:rsidRPr="00152267" w:rsidTr="0061023D">
        <w:trPr>
          <w:trHeight w:val="149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Примечания</w:t>
            </w:r>
          </w:p>
        </w:tc>
      </w:tr>
      <w:tr w:rsidR="00761C86" w:rsidRPr="00152267" w:rsidTr="0061023D">
        <w:trPr>
          <w:trHeight w:val="3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761C86" w:rsidRPr="00152267" w:rsidTr="0061023D">
        <w:trPr>
          <w:trHeight w:val="30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761C86" w:rsidRPr="00152267" w:rsidTr="0061023D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761C86" w:rsidRPr="00152267" w:rsidTr="0061023D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761C86" w:rsidRPr="00152267" w:rsidTr="0061023D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</w:tr>
      <w:tr w:rsidR="00761C86" w:rsidRPr="00152267" w:rsidTr="0061023D">
        <w:trPr>
          <w:trHeight w:val="262"/>
        </w:trPr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</w:tr>
      <w:tr w:rsidR="00761C86" w:rsidRPr="00152267" w:rsidTr="0061023D">
        <w:trPr>
          <w:trHeight w:val="340"/>
        </w:trPr>
        <w:tc>
          <w:tcPr>
            <w:tcW w:w="6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</w:tr>
      <w:tr w:rsidR="00761C86" w:rsidRPr="00152267" w:rsidTr="0061023D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</w:tr>
      <w:tr w:rsidR="00761C86" w:rsidRPr="00152267" w:rsidTr="0061023D">
        <w:trPr>
          <w:trHeight w:val="498"/>
        </w:trPr>
        <w:tc>
          <w:tcPr>
            <w:tcW w:w="8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761C86" w:rsidRPr="00152267" w:rsidRDefault="00761C86" w:rsidP="00761C86">
      <w:pPr>
        <w:jc w:val="right"/>
        <w:rPr>
          <w:rFonts w:ascii="Times New Roman" w:hAnsi="Times New Roman"/>
          <w:sz w:val="24"/>
        </w:rPr>
      </w:pPr>
    </w:p>
    <w:p w:rsidR="0004256E" w:rsidRDefault="00761C86" w:rsidP="00BA26EC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*  В данной форме перечисляются материально-технические ресурсы, которые будут использованы при выполнении договора</w:t>
      </w:r>
    </w:p>
    <w:sectPr w:rsidR="0004256E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48E" w:rsidRDefault="008A648E" w:rsidP="00FB07D9">
      <w:pPr>
        <w:spacing w:before="0"/>
      </w:pPr>
      <w:r>
        <w:separator/>
      </w:r>
    </w:p>
  </w:endnote>
  <w:endnote w:type="continuationSeparator" w:id="0">
    <w:p w:rsidR="008A648E" w:rsidRDefault="008A648E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830" w:rsidRDefault="00482830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830" w:rsidRDefault="00482830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48E" w:rsidRDefault="008A648E" w:rsidP="00FB07D9">
      <w:pPr>
        <w:spacing w:before="0"/>
      </w:pPr>
      <w:r>
        <w:separator/>
      </w:r>
    </w:p>
  </w:footnote>
  <w:footnote w:type="continuationSeparator" w:id="0">
    <w:p w:rsidR="008A648E" w:rsidRDefault="008A648E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0" w15:restartNumberingAfterBreak="0">
    <w:nsid w:val="4CEF3E58"/>
    <w:multiLevelType w:val="hybridMultilevel"/>
    <w:tmpl w:val="EB1875FC"/>
    <w:lvl w:ilvl="0" w:tplc="A1DCFA86">
      <w:start w:val="1"/>
      <w:numFmt w:val="bullet"/>
      <w:pStyle w:val="a5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631F73C5"/>
    <w:multiLevelType w:val="hybridMultilevel"/>
    <w:tmpl w:val="D6ECB476"/>
    <w:lvl w:ilvl="0" w:tplc="45E23D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D551634"/>
    <w:multiLevelType w:val="multilevel"/>
    <w:tmpl w:val="FCB2D830"/>
    <w:name w:val="WW8Num42"/>
    <w:lvl w:ilvl="0">
      <w:start w:val="12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1"/>
      <w:lvlJc w:val="left"/>
      <w:pPr>
        <w:tabs>
          <w:tab w:val="num" w:pos="0"/>
        </w:tabs>
        <w:ind w:left="1677" w:hanging="111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60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43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6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09" w:hanging="11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48" w:hanging="1800"/>
      </w:pPr>
      <w:rPr>
        <w:rFonts w:hint="default"/>
      </w:rPr>
    </w:lvl>
  </w:abstractNum>
  <w:abstractNum w:abstractNumId="14" w15:restartNumberingAfterBreak="0">
    <w:nsid w:val="7AF43FFE"/>
    <w:multiLevelType w:val="multilevel"/>
    <w:tmpl w:val="D9F2A7EA"/>
    <w:lvl w:ilvl="0">
      <w:start w:val="1"/>
      <w:numFmt w:val="decimal"/>
      <w:lvlText w:val="%1."/>
      <w:lvlJc w:val="left"/>
      <w:pPr>
        <w:ind w:left="869" w:hanging="585"/>
      </w:pPr>
    </w:lvl>
    <w:lvl w:ilvl="1">
      <w:start w:val="2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2"/>
  </w:num>
  <w:num w:numId="5">
    <w:abstractNumId w:val="8"/>
  </w:num>
  <w:num w:numId="6">
    <w:abstractNumId w:val="9"/>
  </w:num>
  <w:num w:numId="7">
    <w:abstractNumId w:val="11"/>
  </w:num>
  <w:num w:numId="8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A24"/>
    <w:rsid w:val="00000D51"/>
    <w:rsid w:val="00000D87"/>
    <w:rsid w:val="00000E4A"/>
    <w:rsid w:val="00001B7F"/>
    <w:rsid w:val="000022B3"/>
    <w:rsid w:val="000025AA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0E73"/>
    <w:rsid w:val="000112DE"/>
    <w:rsid w:val="0001204B"/>
    <w:rsid w:val="0001232E"/>
    <w:rsid w:val="00012425"/>
    <w:rsid w:val="00012836"/>
    <w:rsid w:val="00012C5E"/>
    <w:rsid w:val="00013148"/>
    <w:rsid w:val="000132DD"/>
    <w:rsid w:val="00013910"/>
    <w:rsid w:val="00013A04"/>
    <w:rsid w:val="00013C1F"/>
    <w:rsid w:val="00013D9A"/>
    <w:rsid w:val="00013F19"/>
    <w:rsid w:val="000150BC"/>
    <w:rsid w:val="00015473"/>
    <w:rsid w:val="00015591"/>
    <w:rsid w:val="00015CA1"/>
    <w:rsid w:val="00016D73"/>
    <w:rsid w:val="00017FDB"/>
    <w:rsid w:val="000204B3"/>
    <w:rsid w:val="0002060D"/>
    <w:rsid w:val="00020C97"/>
    <w:rsid w:val="00020FE3"/>
    <w:rsid w:val="000210B5"/>
    <w:rsid w:val="000218EC"/>
    <w:rsid w:val="00022C14"/>
    <w:rsid w:val="00022D2C"/>
    <w:rsid w:val="000231B5"/>
    <w:rsid w:val="00023204"/>
    <w:rsid w:val="000234D6"/>
    <w:rsid w:val="00024094"/>
    <w:rsid w:val="00024BF6"/>
    <w:rsid w:val="00024D19"/>
    <w:rsid w:val="00024D3C"/>
    <w:rsid w:val="00025589"/>
    <w:rsid w:val="00025624"/>
    <w:rsid w:val="000257F9"/>
    <w:rsid w:val="00025830"/>
    <w:rsid w:val="00025ECF"/>
    <w:rsid w:val="00026598"/>
    <w:rsid w:val="00026683"/>
    <w:rsid w:val="00026F40"/>
    <w:rsid w:val="00027FC9"/>
    <w:rsid w:val="00031E58"/>
    <w:rsid w:val="000323E5"/>
    <w:rsid w:val="0003282C"/>
    <w:rsid w:val="00032BB0"/>
    <w:rsid w:val="00033383"/>
    <w:rsid w:val="000333FA"/>
    <w:rsid w:val="000333FD"/>
    <w:rsid w:val="00033568"/>
    <w:rsid w:val="0003380D"/>
    <w:rsid w:val="0003382C"/>
    <w:rsid w:val="00033F7A"/>
    <w:rsid w:val="00034974"/>
    <w:rsid w:val="00035326"/>
    <w:rsid w:val="00035806"/>
    <w:rsid w:val="00035C2E"/>
    <w:rsid w:val="00035DD1"/>
    <w:rsid w:val="00035E77"/>
    <w:rsid w:val="0003605D"/>
    <w:rsid w:val="000362D0"/>
    <w:rsid w:val="0003696A"/>
    <w:rsid w:val="00036B25"/>
    <w:rsid w:val="00037871"/>
    <w:rsid w:val="00037AD6"/>
    <w:rsid w:val="00037EB9"/>
    <w:rsid w:val="0004031D"/>
    <w:rsid w:val="000403B2"/>
    <w:rsid w:val="0004040E"/>
    <w:rsid w:val="000412F1"/>
    <w:rsid w:val="000415F4"/>
    <w:rsid w:val="00041B32"/>
    <w:rsid w:val="00042051"/>
    <w:rsid w:val="0004256E"/>
    <w:rsid w:val="00042D86"/>
    <w:rsid w:val="00042F15"/>
    <w:rsid w:val="00042FE9"/>
    <w:rsid w:val="000434E2"/>
    <w:rsid w:val="00043553"/>
    <w:rsid w:val="000435A4"/>
    <w:rsid w:val="0004377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8F5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605"/>
    <w:rsid w:val="0005475A"/>
    <w:rsid w:val="000548CD"/>
    <w:rsid w:val="00054B55"/>
    <w:rsid w:val="00054FE0"/>
    <w:rsid w:val="0005545E"/>
    <w:rsid w:val="00055787"/>
    <w:rsid w:val="00056783"/>
    <w:rsid w:val="00056A01"/>
    <w:rsid w:val="00056E62"/>
    <w:rsid w:val="000578DE"/>
    <w:rsid w:val="00057A66"/>
    <w:rsid w:val="00057C43"/>
    <w:rsid w:val="00060AF9"/>
    <w:rsid w:val="00060F9A"/>
    <w:rsid w:val="000614D7"/>
    <w:rsid w:val="00061826"/>
    <w:rsid w:val="00061B41"/>
    <w:rsid w:val="0006235C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3F6"/>
    <w:rsid w:val="000655C4"/>
    <w:rsid w:val="0006564E"/>
    <w:rsid w:val="00065CFD"/>
    <w:rsid w:val="00066BEB"/>
    <w:rsid w:val="00066C8C"/>
    <w:rsid w:val="000673A8"/>
    <w:rsid w:val="00067549"/>
    <w:rsid w:val="000676B3"/>
    <w:rsid w:val="0006784C"/>
    <w:rsid w:val="00067E39"/>
    <w:rsid w:val="000701CF"/>
    <w:rsid w:val="000705F7"/>
    <w:rsid w:val="000707BA"/>
    <w:rsid w:val="000707C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884"/>
    <w:rsid w:val="00072C9C"/>
    <w:rsid w:val="00072E6A"/>
    <w:rsid w:val="0007305B"/>
    <w:rsid w:val="00073511"/>
    <w:rsid w:val="0007366B"/>
    <w:rsid w:val="00073C36"/>
    <w:rsid w:val="00073C9C"/>
    <w:rsid w:val="00074230"/>
    <w:rsid w:val="0007457F"/>
    <w:rsid w:val="00074AB0"/>
    <w:rsid w:val="00074FC9"/>
    <w:rsid w:val="00075394"/>
    <w:rsid w:val="00075801"/>
    <w:rsid w:val="00075CEE"/>
    <w:rsid w:val="0007605B"/>
    <w:rsid w:val="00076734"/>
    <w:rsid w:val="000770A8"/>
    <w:rsid w:val="000773B0"/>
    <w:rsid w:val="00077970"/>
    <w:rsid w:val="00077CF2"/>
    <w:rsid w:val="00077DD3"/>
    <w:rsid w:val="00077E57"/>
    <w:rsid w:val="00077EC2"/>
    <w:rsid w:val="00081C6D"/>
    <w:rsid w:val="00081CA2"/>
    <w:rsid w:val="00081D01"/>
    <w:rsid w:val="00081EE5"/>
    <w:rsid w:val="0008218B"/>
    <w:rsid w:val="00082CC6"/>
    <w:rsid w:val="00082D1A"/>
    <w:rsid w:val="00083507"/>
    <w:rsid w:val="00083808"/>
    <w:rsid w:val="00083885"/>
    <w:rsid w:val="00083B27"/>
    <w:rsid w:val="00083CA2"/>
    <w:rsid w:val="00083EFF"/>
    <w:rsid w:val="00084341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0EB"/>
    <w:rsid w:val="00087924"/>
    <w:rsid w:val="00087D6E"/>
    <w:rsid w:val="0009016B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E27"/>
    <w:rsid w:val="00092F51"/>
    <w:rsid w:val="00093459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39E"/>
    <w:rsid w:val="000A0604"/>
    <w:rsid w:val="000A063A"/>
    <w:rsid w:val="000A0DB9"/>
    <w:rsid w:val="000A0E2B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BE9"/>
    <w:rsid w:val="000A4D01"/>
    <w:rsid w:val="000A4EA5"/>
    <w:rsid w:val="000A55C1"/>
    <w:rsid w:val="000A6336"/>
    <w:rsid w:val="000A6A35"/>
    <w:rsid w:val="000A6B32"/>
    <w:rsid w:val="000A7256"/>
    <w:rsid w:val="000A7340"/>
    <w:rsid w:val="000A74A7"/>
    <w:rsid w:val="000B06CF"/>
    <w:rsid w:val="000B08DC"/>
    <w:rsid w:val="000B09C9"/>
    <w:rsid w:val="000B0CD1"/>
    <w:rsid w:val="000B0EE7"/>
    <w:rsid w:val="000B114E"/>
    <w:rsid w:val="000B116A"/>
    <w:rsid w:val="000B1271"/>
    <w:rsid w:val="000B12A2"/>
    <w:rsid w:val="000B1656"/>
    <w:rsid w:val="000B1A0A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AD"/>
    <w:rsid w:val="000B32DE"/>
    <w:rsid w:val="000B3B23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4E06"/>
    <w:rsid w:val="000C4FD2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20F8"/>
    <w:rsid w:val="000D23D0"/>
    <w:rsid w:val="000D273D"/>
    <w:rsid w:val="000D282E"/>
    <w:rsid w:val="000D3335"/>
    <w:rsid w:val="000D343A"/>
    <w:rsid w:val="000D366C"/>
    <w:rsid w:val="000D3F0D"/>
    <w:rsid w:val="000D43CD"/>
    <w:rsid w:val="000D4A0C"/>
    <w:rsid w:val="000D4BAC"/>
    <w:rsid w:val="000D517D"/>
    <w:rsid w:val="000D57D0"/>
    <w:rsid w:val="000D5ADC"/>
    <w:rsid w:val="000D5DFF"/>
    <w:rsid w:val="000D640E"/>
    <w:rsid w:val="000D6A77"/>
    <w:rsid w:val="000D6C88"/>
    <w:rsid w:val="000D6E3A"/>
    <w:rsid w:val="000D7434"/>
    <w:rsid w:val="000D7482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0A79"/>
    <w:rsid w:val="000E1247"/>
    <w:rsid w:val="000E127C"/>
    <w:rsid w:val="000E14A3"/>
    <w:rsid w:val="000E1976"/>
    <w:rsid w:val="000E1EEC"/>
    <w:rsid w:val="000E1FEE"/>
    <w:rsid w:val="000E23F5"/>
    <w:rsid w:val="000E240D"/>
    <w:rsid w:val="000E2D71"/>
    <w:rsid w:val="000E33A1"/>
    <w:rsid w:val="000E3CFB"/>
    <w:rsid w:val="000E40C2"/>
    <w:rsid w:val="000E452B"/>
    <w:rsid w:val="000E46FD"/>
    <w:rsid w:val="000E47F2"/>
    <w:rsid w:val="000E49A5"/>
    <w:rsid w:val="000E4A2E"/>
    <w:rsid w:val="000E5047"/>
    <w:rsid w:val="000E51FA"/>
    <w:rsid w:val="000E55C4"/>
    <w:rsid w:val="000E57A0"/>
    <w:rsid w:val="000E5F43"/>
    <w:rsid w:val="000E6402"/>
    <w:rsid w:val="000E68B0"/>
    <w:rsid w:val="000E70A5"/>
    <w:rsid w:val="000E781D"/>
    <w:rsid w:val="000F03CF"/>
    <w:rsid w:val="000F03E2"/>
    <w:rsid w:val="000F03F2"/>
    <w:rsid w:val="000F0AB9"/>
    <w:rsid w:val="000F1588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3E5F"/>
    <w:rsid w:val="000F41D3"/>
    <w:rsid w:val="000F42DF"/>
    <w:rsid w:val="000F460D"/>
    <w:rsid w:val="000F4B82"/>
    <w:rsid w:val="000F4C03"/>
    <w:rsid w:val="000F4E0B"/>
    <w:rsid w:val="000F51BE"/>
    <w:rsid w:val="000F5F0B"/>
    <w:rsid w:val="000F6649"/>
    <w:rsid w:val="000F6C46"/>
    <w:rsid w:val="000F6DDC"/>
    <w:rsid w:val="0010020D"/>
    <w:rsid w:val="001005BA"/>
    <w:rsid w:val="00101C20"/>
    <w:rsid w:val="001020B2"/>
    <w:rsid w:val="00102EF0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701"/>
    <w:rsid w:val="00105A24"/>
    <w:rsid w:val="00105E2F"/>
    <w:rsid w:val="00106251"/>
    <w:rsid w:val="0010625F"/>
    <w:rsid w:val="001063AC"/>
    <w:rsid w:val="00107118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0CE"/>
    <w:rsid w:val="001133B1"/>
    <w:rsid w:val="00113AD9"/>
    <w:rsid w:val="00113B58"/>
    <w:rsid w:val="00113BF1"/>
    <w:rsid w:val="001144DF"/>
    <w:rsid w:val="001149A2"/>
    <w:rsid w:val="001149DB"/>
    <w:rsid w:val="001150C1"/>
    <w:rsid w:val="001152D9"/>
    <w:rsid w:val="00115A06"/>
    <w:rsid w:val="00116084"/>
    <w:rsid w:val="00116181"/>
    <w:rsid w:val="001162F2"/>
    <w:rsid w:val="001164A8"/>
    <w:rsid w:val="00116A61"/>
    <w:rsid w:val="00116B87"/>
    <w:rsid w:val="001172A1"/>
    <w:rsid w:val="001173F8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0F3F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3F70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9F7"/>
    <w:rsid w:val="00125C4F"/>
    <w:rsid w:val="00125C92"/>
    <w:rsid w:val="0012632D"/>
    <w:rsid w:val="0012667B"/>
    <w:rsid w:val="00126A27"/>
    <w:rsid w:val="001275E1"/>
    <w:rsid w:val="0012773E"/>
    <w:rsid w:val="00127CF5"/>
    <w:rsid w:val="00127CF6"/>
    <w:rsid w:val="0013063A"/>
    <w:rsid w:val="0013090F"/>
    <w:rsid w:val="0013093B"/>
    <w:rsid w:val="00130E32"/>
    <w:rsid w:val="0013146C"/>
    <w:rsid w:val="00131778"/>
    <w:rsid w:val="001319DA"/>
    <w:rsid w:val="00131EFF"/>
    <w:rsid w:val="0013248A"/>
    <w:rsid w:val="00132B25"/>
    <w:rsid w:val="00132C2B"/>
    <w:rsid w:val="001337A1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36720"/>
    <w:rsid w:val="00137BCE"/>
    <w:rsid w:val="001400F3"/>
    <w:rsid w:val="00140131"/>
    <w:rsid w:val="0014019D"/>
    <w:rsid w:val="0014044C"/>
    <w:rsid w:val="00140684"/>
    <w:rsid w:val="001408B8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694"/>
    <w:rsid w:val="00144996"/>
    <w:rsid w:val="00144A3A"/>
    <w:rsid w:val="00144B29"/>
    <w:rsid w:val="00144D58"/>
    <w:rsid w:val="00144EE1"/>
    <w:rsid w:val="0014581A"/>
    <w:rsid w:val="001458D4"/>
    <w:rsid w:val="00145925"/>
    <w:rsid w:val="00145C13"/>
    <w:rsid w:val="00146083"/>
    <w:rsid w:val="00146A7C"/>
    <w:rsid w:val="00146CFC"/>
    <w:rsid w:val="001470E9"/>
    <w:rsid w:val="001475EB"/>
    <w:rsid w:val="00147EA3"/>
    <w:rsid w:val="00150AD9"/>
    <w:rsid w:val="00150CEF"/>
    <w:rsid w:val="00150D0D"/>
    <w:rsid w:val="00151301"/>
    <w:rsid w:val="00151339"/>
    <w:rsid w:val="001519FB"/>
    <w:rsid w:val="00151A3E"/>
    <w:rsid w:val="00151B3F"/>
    <w:rsid w:val="0015209B"/>
    <w:rsid w:val="00152370"/>
    <w:rsid w:val="00152C0F"/>
    <w:rsid w:val="00152E29"/>
    <w:rsid w:val="00153F5D"/>
    <w:rsid w:val="0015406B"/>
    <w:rsid w:val="001541A8"/>
    <w:rsid w:val="0015426A"/>
    <w:rsid w:val="00154486"/>
    <w:rsid w:val="001544CA"/>
    <w:rsid w:val="00154D59"/>
    <w:rsid w:val="00154E68"/>
    <w:rsid w:val="00155493"/>
    <w:rsid w:val="00155860"/>
    <w:rsid w:val="00155A6D"/>
    <w:rsid w:val="001566E1"/>
    <w:rsid w:val="001571C8"/>
    <w:rsid w:val="00157D2F"/>
    <w:rsid w:val="00157E1E"/>
    <w:rsid w:val="00157F9F"/>
    <w:rsid w:val="00160095"/>
    <w:rsid w:val="001602EB"/>
    <w:rsid w:val="0016063F"/>
    <w:rsid w:val="00160986"/>
    <w:rsid w:val="001619AA"/>
    <w:rsid w:val="00161D17"/>
    <w:rsid w:val="00161FA0"/>
    <w:rsid w:val="001628F6"/>
    <w:rsid w:val="00163127"/>
    <w:rsid w:val="0016338F"/>
    <w:rsid w:val="00163488"/>
    <w:rsid w:val="0016350A"/>
    <w:rsid w:val="00163894"/>
    <w:rsid w:val="001639B1"/>
    <w:rsid w:val="00163C21"/>
    <w:rsid w:val="0016465C"/>
    <w:rsid w:val="0016485E"/>
    <w:rsid w:val="00164EAA"/>
    <w:rsid w:val="0016522F"/>
    <w:rsid w:val="001652A4"/>
    <w:rsid w:val="0016592C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769"/>
    <w:rsid w:val="00170B63"/>
    <w:rsid w:val="00170CC4"/>
    <w:rsid w:val="00171099"/>
    <w:rsid w:val="0017113B"/>
    <w:rsid w:val="00171220"/>
    <w:rsid w:val="00171F3A"/>
    <w:rsid w:val="001720FC"/>
    <w:rsid w:val="0017212E"/>
    <w:rsid w:val="00172BAF"/>
    <w:rsid w:val="00172FC4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5F53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467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3780"/>
    <w:rsid w:val="00184683"/>
    <w:rsid w:val="00184743"/>
    <w:rsid w:val="00184990"/>
    <w:rsid w:val="00184A3B"/>
    <w:rsid w:val="00184B19"/>
    <w:rsid w:val="00184DFA"/>
    <w:rsid w:val="00185018"/>
    <w:rsid w:val="001857EB"/>
    <w:rsid w:val="001859F5"/>
    <w:rsid w:val="00186621"/>
    <w:rsid w:val="00186E4C"/>
    <w:rsid w:val="00186E5F"/>
    <w:rsid w:val="001872D1"/>
    <w:rsid w:val="001878C7"/>
    <w:rsid w:val="00190A99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840"/>
    <w:rsid w:val="00194956"/>
    <w:rsid w:val="00194D55"/>
    <w:rsid w:val="00194EB2"/>
    <w:rsid w:val="0019539B"/>
    <w:rsid w:val="00195899"/>
    <w:rsid w:val="00195AC4"/>
    <w:rsid w:val="001962B2"/>
    <w:rsid w:val="001963F4"/>
    <w:rsid w:val="001967C8"/>
    <w:rsid w:val="0019692B"/>
    <w:rsid w:val="001969C0"/>
    <w:rsid w:val="00196A12"/>
    <w:rsid w:val="00196AFB"/>
    <w:rsid w:val="00196FEB"/>
    <w:rsid w:val="00197290"/>
    <w:rsid w:val="001973E0"/>
    <w:rsid w:val="001975E2"/>
    <w:rsid w:val="00197BD1"/>
    <w:rsid w:val="001A005B"/>
    <w:rsid w:val="001A016E"/>
    <w:rsid w:val="001A01AC"/>
    <w:rsid w:val="001A01E5"/>
    <w:rsid w:val="001A024F"/>
    <w:rsid w:val="001A0286"/>
    <w:rsid w:val="001A08C4"/>
    <w:rsid w:val="001A0AFE"/>
    <w:rsid w:val="001A10B1"/>
    <w:rsid w:val="001A1F9A"/>
    <w:rsid w:val="001A2468"/>
    <w:rsid w:val="001A2814"/>
    <w:rsid w:val="001A2D36"/>
    <w:rsid w:val="001A3195"/>
    <w:rsid w:val="001A338B"/>
    <w:rsid w:val="001A3619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5E26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2DB3"/>
    <w:rsid w:val="001B345D"/>
    <w:rsid w:val="001B34A7"/>
    <w:rsid w:val="001B3ED2"/>
    <w:rsid w:val="001B4EAD"/>
    <w:rsid w:val="001B4EC3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5F"/>
    <w:rsid w:val="001C0BA2"/>
    <w:rsid w:val="001C0D69"/>
    <w:rsid w:val="001C14E3"/>
    <w:rsid w:val="001C1BD2"/>
    <w:rsid w:val="001C252A"/>
    <w:rsid w:val="001C2B18"/>
    <w:rsid w:val="001C2BD9"/>
    <w:rsid w:val="001C2C4D"/>
    <w:rsid w:val="001C4525"/>
    <w:rsid w:val="001C47CD"/>
    <w:rsid w:val="001C4D40"/>
    <w:rsid w:val="001C552C"/>
    <w:rsid w:val="001C56BE"/>
    <w:rsid w:val="001C5FD1"/>
    <w:rsid w:val="001C6657"/>
    <w:rsid w:val="001C6DD9"/>
    <w:rsid w:val="001C6F11"/>
    <w:rsid w:val="001C6FB9"/>
    <w:rsid w:val="001C7329"/>
    <w:rsid w:val="001C78C1"/>
    <w:rsid w:val="001C7B23"/>
    <w:rsid w:val="001C7BAF"/>
    <w:rsid w:val="001C7BD5"/>
    <w:rsid w:val="001C7BEF"/>
    <w:rsid w:val="001C7E53"/>
    <w:rsid w:val="001C7E7C"/>
    <w:rsid w:val="001D0450"/>
    <w:rsid w:val="001D0E4A"/>
    <w:rsid w:val="001D108A"/>
    <w:rsid w:val="001D146A"/>
    <w:rsid w:val="001D14E0"/>
    <w:rsid w:val="001D1684"/>
    <w:rsid w:val="001D1ADE"/>
    <w:rsid w:val="001D1ED8"/>
    <w:rsid w:val="001D2186"/>
    <w:rsid w:val="001D21A8"/>
    <w:rsid w:val="001D321D"/>
    <w:rsid w:val="001D381B"/>
    <w:rsid w:val="001D38BE"/>
    <w:rsid w:val="001D39A5"/>
    <w:rsid w:val="001D39B6"/>
    <w:rsid w:val="001D3BEE"/>
    <w:rsid w:val="001D3DCA"/>
    <w:rsid w:val="001D3FD5"/>
    <w:rsid w:val="001D4120"/>
    <w:rsid w:val="001D44F8"/>
    <w:rsid w:val="001D4CBD"/>
    <w:rsid w:val="001D520F"/>
    <w:rsid w:val="001D54D7"/>
    <w:rsid w:val="001D552C"/>
    <w:rsid w:val="001D55C7"/>
    <w:rsid w:val="001D55FD"/>
    <w:rsid w:val="001D6AB9"/>
    <w:rsid w:val="001D7406"/>
    <w:rsid w:val="001D773F"/>
    <w:rsid w:val="001D79A3"/>
    <w:rsid w:val="001D7A2B"/>
    <w:rsid w:val="001D7D41"/>
    <w:rsid w:val="001D7FF7"/>
    <w:rsid w:val="001E0BBB"/>
    <w:rsid w:val="001E0BD0"/>
    <w:rsid w:val="001E0F87"/>
    <w:rsid w:val="001E12DF"/>
    <w:rsid w:val="001E1386"/>
    <w:rsid w:val="001E14BE"/>
    <w:rsid w:val="001E1A65"/>
    <w:rsid w:val="001E256F"/>
    <w:rsid w:val="001E2844"/>
    <w:rsid w:val="001E2B7F"/>
    <w:rsid w:val="001E31AB"/>
    <w:rsid w:val="001E33DE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6BBD"/>
    <w:rsid w:val="001E714A"/>
    <w:rsid w:val="001E7DFE"/>
    <w:rsid w:val="001E7EC6"/>
    <w:rsid w:val="001F0120"/>
    <w:rsid w:val="001F0808"/>
    <w:rsid w:val="001F0A85"/>
    <w:rsid w:val="001F0EA7"/>
    <w:rsid w:val="001F0F11"/>
    <w:rsid w:val="001F14FF"/>
    <w:rsid w:val="001F1A52"/>
    <w:rsid w:val="001F1A66"/>
    <w:rsid w:val="001F2367"/>
    <w:rsid w:val="001F3D14"/>
    <w:rsid w:val="001F47C3"/>
    <w:rsid w:val="001F480F"/>
    <w:rsid w:val="001F4DC9"/>
    <w:rsid w:val="001F5679"/>
    <w:rsid w:val="001F597E"/>
    <w:rsid w:val="001F5C35"/>
    <w:rsid w:val="001F5DCC"/>
    <w:rsid w:val="001F6A72"/>
    <w:rsid w:val="001F71E0"/>
    <w:rsid w:val="001F7778"/>
    <w:rsid w:val="00200219"/>
    <w:rsid w:val="00200485"/>
    <w:rsid w:val="00200A79"/>
    <w:rsid w:val="00201076"/>
    <w:rsid w:val="00201404"/>
    <w:rsid w:val="00201A00"/>
    <w:rsid w:val="00201E18"/>
    <w:rsid w:val="00202208"/>
    <w:rsid w:val="0020257B"/>
    <w:rsid w:val="002026D2"/>
    <w:rsid w:val="00202B3D"/>
    <w:rsid w:val="00202FDA"/>
    <w:rsid w:val="00203614"/>
    <w:rsid w:val="002038DA"/>
    <w:rsid w:val="00204790"/>
    <w:rsid w:val="00204822"/>
    <w:rsid w:val="00204ABA"/>
    <w:rsid w:val="002051FE"/>
    <w:rsid w:val="002058B1"/>
    <w:rsid w:val="002058F9"/>
    <w:rsid w:val="00205938"/>
    <w:rsid w:val="00205D59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024"/>
    <w:rsid w:val="00210896"/>
    <w:rsid w:val="00210B26"/>
    <w:rsid w:val="00210BD7"/>
    <w:rsid w:val="00210CEA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167"/>
    <w:rsid w:val="0022135D"/>
    <w:rsid w:val="00221496"/>
    <w:rsid w:val="00221677"/>
    <w:rsid w:val="002217B5"/>
    <w:rsid w:val="0022180B"/>
    <w:rsid w:val="00221D03"/>
    <w:rsid w:val="002220C6"/>
    <w:rsid w:val="00222313"/>
    <w:rsid w:val="00222E41"/>
    <w:rsid w:val="00222ED8"/>
    <w:rsid w:val="002233AE"/>
    <w:rsid w:val="002236E4"/>
    <w:rsid w:val="002237FE"/>
    <w:rsid w:val="002239E6"/>
    <w:rsid w:val="0022404A"/>
    <w:rsid w:val="002242A2"/>
    <w:rsid w:val="00224574"/>
    <w:rsid w:val="002246D8"/>
    <w:rsid w:val="002247A1"/>
    <w:rsid w:val="00224B14"/>
    <w:rsid w:val="00224FD9"/>
    <w:rsid w:val="00225A60"/>
    <w:rsid w:val="00225D98"/>
    <w:rsid w:val="00225FDA"/>
    <w:rsid w:val="00226008"/>
    <w:rsid w:val="00226101"/>
    <w:rsid w:val="00226276"/>
    <w:rsid w:val="00226B9B"/>
    <w:rsid w:val="00226D42"/>
    <w:rsid w:val="00226FB1"/>
    <w:rsid w:val="0022704A"/>
    <w:rsid w:val="002270BC"/>
    <w:rsid w:val="00227431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7D2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26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E9A"/>
    <w:rsid w:val="00240F99"/>
    <w:rsid w:val="00241462"/>
    <w:rsid w:val="0024174A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B50"/>
    <w:rsid w:val="00245C52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AC2"/>
    <w:rsid w:val="00252F97"/>
    <w:rsid w:val="00253198"/>
    <w:rsid w:val="002534F6"/>
    <w:rsid w:val="00253539"/>
    <w:rsid w:val="00253F66"/>
    <w:rsid w:val="0025453E"/>
    <w:rsid w:val="00254D60"/>
    <w:rsid w:val="00254D8A"/>
    <w:rsid w:val="00255366"/>
    <w:rsid w:val="00255907"/>
    <w:rsid w:val="00255DDB"/>
    <w:rsid w:val="00256245"/>
    <w:rsid w:val="00256DC0"/>
    <w:rsid w:val="00256F91"/>
    <w:rsid w:val="00257963"/>
    <w:rsid w:val="00257C34"/>
    <w:rsid w:val="00260031"/>
    <w:rsid w:val="002603E8"/>
    <w:rsid w:val="00260582"/>
    <w:rsid w:val="00260613"/>
    <w:rsid w:val="00260789"/>
    <w:rsid w:val="0026081E"/>
    <w:rsid w:val="00261493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7F8"/>
    <w:rsid w:val="00264BC8"/>
    <w:rsid w:val="0026573E"/>
    <w:rsid w:val="00265910"/>
    <w:rsid w:val="002659FA"/>
    <w:rsid w:val="00265D7A"/>
    <w:rsid w:val="00265EC1"/>
    <w:rsid w:val="002660CA"/>
    <w:rsid w:val="00266253"/>
    <w:rsid w:val="0026677E"/>
    <w:rsid w:val="00266875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5A4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DAB"/>
    <w:rsid w:val="00275E2D"/>
    <w:rsid w:val="0027701D"/>
    <w:rsid w:val="002775A6"/>
    <w:rsid w:val="00277677"/>
    <w:rsid w:val="002776AC"/>
    <w:rsid w:val="00277991"/>
    <w:rsid w:val="00277C11"/>
    <w:rsid w:val="00277F69"/>
    <w:rsid w:val="002807B6"/>
    <w:rsid w:val="002807E4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8AA"/>
    <w:rsid w:val="00282BCC"/>
    <w:rsid w:val="00282C22"/>
    <w:rsid w:val="00282F5C"/>
    <w:rsid w:val="0028318D"/>
    <w:rsid w:val="0028320A"/>
    <w:rsid w:val="00284061"/>
    <w:rsid w:val="00284344"/>
    <w:rsid w:val="0028449A"/>
    <w:rsid w:val="002851CF"/>
    <w:rsid w:val="00285D7F"/>
    <w:rsid w:val="0028651F"/>
    <w:rsid w:val="00286895"/>
    <w:rsid w:val="00286B14"/>
    <w:rsid w:val="00286E41"/>
    <w:rsid w:val="00286F8C"/>
    <w:rsid w:val="00286FC1"/>
    <w:rsid w:val="00287449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FF2"/>
    <w:rsid w:val="00294470"/>
    <w:rsid w:val="0029491C"/>
    <w:rsid w:val="00294BD5"/>
    <w:rsid w:val="00294F59"/>
    <w:rsid w:val="0029561D"/>
    <w:rsid w:val="00295AE8"/>
    <w:rsid w:val="00295D15"/>
    <w:rsid w:val="0029668A"/>
    <w:rsid w:val="00296F5F"/>
    <w:rsid w:val="002975CE"/>
    <w:rsid w:val="00297EEA"/>
    <w:rsid w:val="002A0074"/>
    <w:rsid w:val="002A0287"/>
    <w:rsid w:val="002A05CA"/>
    <w:rsid w:val="002A0702"/>
    <w:rsid w:val="002A0C2A"/>
    <w:rsid w:val="002A0F8F"/>
    <w:rsid w:val="002A101F"/>
    <w:rsid w:val="002A13B6"/>
    <w:rsid w:val="002A1E21"/>
    <w:rsid w:val="002A201D"/>
    <w:rsid w:val="002A22A2"/>
    <w:rsid w:val="002A26B2"/>
    <w:rsid w:val="002A26D7"/>
    <w:rsid w:val="002A3153"/>
    <w:rsid w:val="002A338B"/>
    <w:rsid w:val="002A3A95"/>
    <w:rsid w:val="002A3D19"/>
    <w:rsid w:val="002A3D9A"/>
    <w:rsid w:val="002A421F"/>
    <w:rsid w:val="002A4769"/>
    <w:rsid w:val="002A4FB9"/>
    <w:rsid w:val="002A5515"/>
    <w:rsid w:val="002A5746"/>
    <w:rsid w:val="002A6098"/>
    <w:rsid w:val="002A6172"/>
    <w:rsid w:val="002A6427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0A8"/>
    <w:rsid w:val="002B112C"/>
    <w:rsid w:val="002B1C9E"/>
    <w:rsid w:val="002B2139"/>
    <w:rsid w:val="002B2243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49E"/>
    <w:rsid w:val="002B569F"/>
    <w:rsid w:val="002B576B"/>
    <w:rsid w:val="002B59F4"/>
    <w:rsid w:val="002B5B8F"/>
    <w:rsid w:val="002B5CA9"/>
    <w:rsid w:val="002B61C6"/>
    <w:rsid w:val="002B7955"/>
    <w:rsid w:val="002B7B28"/>
    <w:rsid w:val="002C0383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83C"/>
    <w:rsid w:val="002C3E09"/>
    <w:rsid w:val="002C40CC"/>
    <w:rsid w:val="002C4373"/>
    <w:rsid w:val="002C46FD"/>
    <w:rsid w:val="002C4CEF"/>
    <w:rsid w:val="002C4DA3"/>
    <w:rsid w:val="002C4E01"/>
    <w:rsid w:val="002C4E77"/>
    <w:rsid w:val="002C541C"/>
    <w:rsid w:val="002C6204"/>
    <w:rsid w:val="002C6274"/>
    <w:rsid w:val="002C6446"/>
    <w:rsid w:val="002C651F"/>
    <w:rsid w:val="002C6A49"/>
    <w:rsid w:val="002C6E95"/>
    <w:rsid w:val="002D0341"/>
    <w:rsid w:val="002D06F1"/>
    <w:rsid w:val="002D0902"/>
    <w:rsid w:val="002D0B49"/>
    <w:rsid w:val="002D1811"/>
    <w:rsid w:val="002D1BA6"/>
    <w:rsid w:val="002D1DCA"/>
    <w:rsid w:val="002D1E89"/>
    <w:rsid w:val="002D20C9"/>
    <w:rsid w:val="002D236F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0E4"/>
    <w:rsid w:val="002D3408"/>
    <w:rsid w:val="002D3D11"/>
    <w:rsid w:val="002D3FB9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A46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8BB"/>
    <w:rsid w:val="002E4A32"/>
    <w:rsid w:val="002E4ADE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3D2"/>
    <w:rsid w:val="002E699D"/>
    <w:rsid w:val="002E6B39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2E7"/>
    <w:rsid w:val="002F376A"/>
    <w:rsid w:val="002F381B"/>
    <w:rsid w:val="002F3A3B"/>
    <w:rsid w:val="002F43F2"/>
    <w:rsid w:val="002F46E7"/>
    <w:rsid w:val="002F510B"/>
    <w:rsid w:val="002F54F9"/>
    <w:rsid w:val="002F6319"/>
    <w:rsid w:val="002F64EF"/>
    <w:rsid w:val="002F6549"/>
    <w:rsid w:val="002F6B3A"/>
    <w:rsid w:val="002F6D29"/>
    <w:rsid w:val="002F700B"/>
    <w:rsid w:val="002F73CA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1FF4"/>
    <w:rsid w:val="00303274"/>
    <w:rsid w:val="003033F3"/>
    <w:rsid w:val="0030409E"/>
    <w:rsid w:val="00304239"/>
    <w:rsid w:val="0030438F"/>
    <w:rsid w:val="003046F6"/>
    <w:rsid w:val="00304C18"/>
    <w:rsid w:val="0030544E"/>
    <w:rsid w:val="0030643D"/>
    <w:rsid w:val="003068D2"/>
    <w:rsid w:val="00307FA2"/>
    <w:rsid w:val="003100D8"/>
    <w:rsid w:val="00310260"/>
    <w:rsid w:val="00310CBC"/>
    <w:rsid w:val="00310CEA"/>
    <w:rsid w:val="00311289"/>
    <w:rsid w:val="003112F3"/>
    <w:rsid w:val="003119BE"/>
    <w:rsid w:val="00311ADE"/>
    <w:rsid w:val="0031207E"/>
    <w:rsid w:val="003121A9"/>
    <w:rsid w:val="003123D4"/>
    <w:rsid w:val="0031244F"/>
    <w:rsid w:val="00312D68"/>
    <w:rsid w:val="00312FBF"/>
    <w:rsid w:val="00313255"/>
    <w:rsid w:val="00313698"/>
    <w:rsid w:val="00313778"/>
    <w:rsid w:val="00313B84"/>
    <w:rsid w:val="00314006"/>
    <w:rsid w:val="00314378"/>
    <w:rsid w:val="003147E7"/>
    <w:rsid w:val="0031496C"/>
    <w:rsid w:val="00314AE0"/>
    <w:rsid w:val="00314C69"/>
    <w:rsid w:val="0031511C"/>
    <w:rsid w:val="003153DE"/>
    <w:rsid w:val="00315ACA"/>
    <w:rsid w:val="00315FE9"/>
    <w:rsid w:val="00316B83"/>
    <w:rsid w:val="00317144"/>
    <w:rsid w:val="00317587"/>
    <w:rsid w:val="003177CB"/>
    <w:rsid w:val="003177E7"/>
    <w:rsid w:val="00317909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094"/>
    <w:rsid w:val="0032271B"/>
    <w:rsid w:val="00322845"/>
    <w:rsid w:val="00322AFD"/>
    <w:rsid w:val="00322F45"/>
    <w:rsid w:val="00323BE2"/>
    <w:rsid w:val="003242EA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1D9D"/>
    <w:rsid w:val="00332154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E"/>
    <w:rsid w:val="00335C9D"/>
    <w:rsid w:val="00335E9B"/>
    <w:rsid w:val="0033606F"/>
    <w:rsid w:val="0033624A"/>
    <w:rsid w:val="0033649F"/>
    <w:rsid w:val="00336C84"/>
    <w:rsid w:val="00337163"/>
    <w:rsid w:val="003373AE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5A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79"/>
    <w:rsid w:val="00347ECE"/>
    <w:rsid w:val="003502F5"/>
    <w:rsid w:val="003504BE"/>
    <w:rsid w:val="003506F1"/>
    <w:rsid w:val="0035081B"/>
    <w:rsid w:val="003509A2"/>
    <w:rsid w:val="003511D8"/>
    <w:rsid w:val="003519F1"/>
    <w:rsid w:val="00352062"/>
    <w:rsid w:val="003523B8"/>
    <w:rsid w:val="00352C98"/>
    <w:rsid w:val="003534E3"/>
    <w:rsid w:val="00353CB5"/>
    <w:rsid w:val="00353F34"/>
    <w:rsid w:val="0035461C"/>
    <w:rsid w:val="003546F1"/>
    <w:rsid w:val="00354824"/>
    <w:rsid w:val="00354939"/>
    <w:rsid w:val="00354A6C"/>
    <w:rsid w:val="00355163"/>
    <w:rsid w:val="003553C7"/>
    <w:rsid w:val="00355B41"/>
    <w:rsid w:val="003561AE"/>
    <w:rsid w:val="003561D9"/>
    <w:rsid w:val="00356513"/>
    <w:rsid w:val="00356560"/>
    <w:rsid w:val="0035663F"/>
    <w:rsid w:val="003568EE"/>
    <w:rsid w:val="00356CB5"/>
    <w:rsid w:val="00357655"/>
    <w:rsid w:val="0035793E"/>
    <w:rsid w:val="00357941"/>
    <w:rsid w:val="00357E11"/>
    <w:rsid w:val="00357E55"/>
    <w:rsid w:val="003608A7"/>
    <w:rsid w:val="00360E71"/>
    <w:rsid w:val="00360EFE"/>
    <w:rsid w:val="003611FE"/>
    <w:rsid w:val="0036201E"/>
    <w:rsid w:val="00362288"/>
    <w:rsid w:val="00362455"/>
    <w:rsid w:val="00362729"/>
    <w:rsid w:val="00362991"/>
    <w:rsid w:val="00363217"/>
    <w:rsid w:val="0036351A"/>
    <w:rsid w:val="00363CAB"/>
    <w:rsid w:val="003644E4"/>
    <w:rsid w:val="003644EB"/>
    <w:rsid w:val="0036476E"/>
    <w:rsid w:val="00364786"/>
    <w:rsid w:val="003648E2"/>
    <w:rsid w:val="00364ABC"/>
    <w:rsid w:val="00364C0E"/>
    <w:rsid w:val="003655E5"/>
    <w:rsid w:val="00365D0E"/>
    <w:rsid w:val="0036605F"/>
    <w:rsid w:val="00366082"/>
    <w:rsid w:val="00366138"/>
    <w:rsid w:val="00366162"/>
    <w:rsid w:val="0036648F"/>
    <w:rsid w:val="003674F5"/>
    <w:rsid w:val="0036766D"/>
    <w:rsid w:val="00367733"/>
    <w:rsid w:val="003679E5"/>
    <w:rsid w:val="00367B64"/>
    <w:rsid w:val="00367B89"/>
    <w:rsid w:val="00367CD6"/>
    <w:rsid w:val="00367E1A"/>
    <w:rsid w:val="00367E4E"/>
    <w:rsid w:val="00370120"/>
    <w:rsid w:val="00370901"/>
    <w:rsid w:val="003714EB"/>
    <w:rsid w:val="00371551"/>
    <w:rsid w:val="00371D7B"/>
    <w:rsid w:val="00371F55"/>
    <w:rsid w:val="003724C6"/>
    <w:rsid w:val="00372807"/>
    <w:rsid w:val="00372C15"/>
    <w:rsid w:val="0037327E"/>
    <w:rsid w:val="00373424"/>
    <w:rsid w:val="003737FB"/>
    <w:rsid w:val="00373B6C"/>
    <w:rsid w:val="00373D4C"/>
    <w:rsid w:val="0037453A"/>
    <w:rsid w:val="003748AC"/>
    <w:rsid w:val="00374E14"/>
    <w:rsid w:val="003751BC"/>
    <w:rsid w:val="0037520D"/>
    <w:rsid w:val="00375714"/>
    <w:rsid w:val="00375E2B"/>
    <w:rsid w:val="00376821"/>
    <w:rsid w:val="003768BB"/>
    <w:rsid w:val="0037700D"/>
    <w:rsid w:val="00377C9E"/>
    <w:rsid w:val="0038016B"/>
    <w:rsid w:val="003804C0"/>
    <w:rsid w:val="003806BC"/>
    <w:rsid w:val="00380833"/>
    <w:rsid w:val="00381221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3FC0"/>
    <w:rsid w:val="00384329"/>
    <w:rsid w:val="00385038"/>
    <w:rsid w:val="00385688"/>
    <w:rsid w:val="00385A8B"/>
    <w:rsid w:val="00385B37"/>
    <w:rsid w:val="00385BAF"/>
    <w:rsid w:val="00386177"/>
    <w:rsid w:val="00386C51"/>
    <w:rsid w:val="00386EB0"/>
    <w:rsid w:val="00387031"/>
    <w:rsid w:val="00387486"/>
    <w:rsid w:val="00387778"/>
    <w:rsid w:val="00387BCC"/>
    <w:rsid w:val="00390096"/>
    <w:rsid w:val="0039013C"/>
    <w:rsid w:val="003902C4"/>
    <w:rsid w:val="00390F19"/>
    <w:rsid w:val="00390F1B"/>
    <w:rsid w:val="0039161B"/>
    <w:rsid w:val="00391E73"/>
    <w:rsid w:val="00391E74"/>
    <w:rsid w:val="0039245C"/>
    <w:rsid w:val="0039257A"/>
    <w:rsid w:val="0039257C"/>
    <w:rsid w:val="00392704"/>
    <w:rsid w:val="00392C33"/>
    <w:rsid w:val="00392F78"/>
    <w:rsid w:val="0039308E"/>
    <w:rsid w:val="003932A0"/>
    <w:rsid w:val="003933A4"/>
    <w:rsid w:val="00393A39"/>
    <w:rsid w:val="003944E5"/>
    <w:rsid w:val="003947AB"/>
    <w:rsid w:val="00394B39"/>
    <w:rsid w:val="003951DB"/>
    <w:rsid w:val="00396468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50B"/>
    <w:rsid w:val="003A06D7"/>
    <w:rsid w:val="003A0FE1"/>
    <w:rsid w:val="003A1680"/>
    <w:rsid w:val="003A16A9"/>
    <w:rsid w:val="003A1D5B"/>
    <w:rsid w:val="003A1EAF"/>
    <w:rsid w:val="003A2203"/>
    <w:rsid w:val="003A2581"/>
    <w:rsid w:val="003A271D"/>
    <w:rsid w:val="003A292B"/>
    <w:rsid w:val="003A2A20"/>
    <w:rsid w:val="003A3335"/>
    <w:rsid w:val="003A3509"/>
    <w:rsid w:val="003A3774"/>
    <w:rsid w:val="003A3E5F"/>
    <w:rsid w:val="003A4ADC"/>
    <w:rsid w:val="003A4C16"/>
    <w:rsid w:val="003A4CA7"/>
    <w:rsid w:val="003A54F0"/>
    <w:rsid w:val="003A56DA"/>
    <w:rsid w:val="003A578B"/>
    <w:rsid w:val="003A58DD"/>
    <w:rsid w:val="003A5BF1"/>
    <w:rsid w:val="003A6201"/>
    <w:rsid w:val="003A632B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C91"/>
    <w:rsid w:val="003B1DC1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E86"/>
    <w:rsid w:val="003B4E9A"/>
    <w:rsid w:val="003B4FD5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36D0"/>
    <w:rsid w:val="003C3D99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C60"/>
    <w:rsid w:val="003D115B"/>
    <w:rsid w:val="003D1425"/>
    <w:rsid w:val="003D14C6"/>
    <w:rsid w:val="003D1A44"/>
    <w:rsid w:val="003D1CCA"/>
    <w:rsid w:val="003D1FB8"/>
    <w:rsid w:val="003D2060"/>
    <w:rsid w:val="003D27D6"/>
    <w:rsid w:val="003D28C0"/>
    <w:rsid w:val="003D32B9"/>
    <w:rsid w:val="003D33A7"/>
    <w:rsid w:val="003D4346"/>
    <w:rsid w:val="003D48CA"/>
    <w:rsid w:val="003D4BBA"/>
    <w:rsid w:val="003D4D32"/>
    <w:rsid w:val="003D53FB"/>
    <w:rsid w:val="003D5402"/>
    <w:rsid w:val="003D5E2F"/>
    <w:rsid w:val="003D6A28"/>
    <w:rsid w:val="003D6CDE"/>
    <w:rsid w:val="003D74AB"/>
    <w:rsid w:val="003D7535"/>
    <w:rsid w:val="003D78DA"/>
    <w:rsid w:val="003D7B97"/>
    <w:rsid w:val="003E0C42"/>
    <w:rsid w:val="003E0E81"/>
    <w:rsid w:val="003E15DB"/>
    <w:rsid w:val="003E1E3E"/>
    <w:rsid w:val="003E207D"/>
    <w:rsid w:val="003E20B8"/>
    <w:rsid w:val="003E2377"/>
    <w:rsid w:val="003E2B37"/>
    <w:rsid w:val="003E3560"/>
    <w:rsid w:val="003E3B6C"/>
    <w:rsid w:val="003E3B6D"/>
    <w:rsid w:val="003E4628"/>
    <w:rsid w:val="003E48FD"/>
    <w:rsid w:val="003E4A68"/>
    <w:rsid w:val="003E5888"/>
    <w:rsid w:val="003E59D8"/>
    <w:rsid w:val="003E5B88"/>
    <w:rsid w:val="003E6A5A"/>
    <w:rsid w:val="003E6CE8"/>
    <w:rsid w:val="003E6EE4"/>
    <w:rsid w:val="003E6F95"/>
    <w:rsid w:val="003E7193"/>
    <w:rsid w:val="003E73E2"/>
    <w:rsid w:val="003E78A1"/>
    <w:rsid w:val="003E7A19"/>
    <w:rsid w:val="003E7D53"/>
    <w:rsid w:val="003E7F5E"/>
    <w:rsid w:val="003F06BA"/>
    <w:rsid w:val="003F0FCE"/>
    <w:rsid w:val="003F139A"/>
    <w:rsid w:val="003F1826"/>
    <w:rsid w:val="003F1A12"/>
    <w:rsid w:val="003F1E3D"/>
    <w:rsid w:val="003F2282"/>
    <w:rsid w:val="003F2A0B"/>
    <w:rsid w:val="003F2AC9"/>
    <w:rsid w:val="003F2C38"/>
    <w:rsid w:val="003F30B7"/>
    <w:rsid w:val="003F362D"/>
    <w:rsid w:val="003F4075"/>
    <w:rsid w:val="003F4095"/>
    <w:rsid w:val="003F4849"/>
    <w:rsid w:val="003F4A76"/>
    <w:rsid w:val="003F4B9D"/>
    <w:rsid w:val="003F4C79"/>
    <w:rsid w:val="003F4CDF"/>
    <w:rsid w:val="003F4E2D"/>
    <w:rsid w:val="003F5244"/>
    <w:rsid w:val="003F55B9"/>
    <w:rsid w:val="003F583D"/>
    <w:rsid w:val="003F60BA"/>
    <w:rsid w:val="003F62F7"/>
    <w:rsid w:val="003F6A4D"/>
    <w:rsid w:val="003F6AD9"/>
    <w:rsid w:val="003F6ED7"/>
    <w:rsid w:val="004001B1"/>
    <w:rsid w:val="00400E0D"/>
    <w:rsid w:val="004011D4"/>
    <w:rsid w:val="00401595"/>
    <w:rsid w:val="00401B5F"/>
    <w:rsid w:val="00401CE7"/>
    <w:rsid w:val="00402324"/>
    <w:rsid w:val="004025FE"/>
    <w:rsid w:val="0040270C"/>
    <w:rsid w:val="00402834"/>
    <w:rsid w:val="004029C5"/>
    <w:rsid w:val="0040391D"/>
    <w:rsid w:val="00403A87"/>
    <w:rsid w:val="00403B93"/>
    <w:rsid w:val="00403C32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07FF7"/>
    <w:rsid w:val="00410385"/>
    <w:rsid w:val="004106EF"/>
    <w:rsid w:val="00410CE7"/>
    <w:rsid w:val="00410CFD"/>
    <w:rsid w:val="004110A7"/>
    <w:rsid w:val="00411535"/>
    <w:rsid w:val="004115C4"/>
    <w:rsid w:val="0041177D"/>
    <w:rsid w:val="0041269F"/>
    <w:rsid w:val="004126C9"/>
    <w:rsid w:val="00412E5E"/>
    <w:rsid w:val="0041306B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145"/>
    <w:rsid w:val="00416671"/>
    <w:rsid w:val="00416AFF"/>
    <w:rsid w:val="00416BEB"/>
    <w:rsid w:val="00416D45"/>
    <w:rsid w:val="0041732C"/>
    <w:rsid w:val="00417745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2D7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27E7B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5C7"/>
    <w:rsid w:val="00433E06"/>
    <w:rsid w:val="004346DB"/>
    <w:rsid w:val="0043516D"/>
    <w:rsid w:val="00435CB0"/>
    <w:rsid w:val="00435CF4"/>
    <w:rsid w:val="00435E45"/>
    <w:rsid w:val="0043636D"/>
    <w:rsid w:val="00436CFB"/>
    <w:rsid w:val="004373B5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DFA"/>
    <w:rsid w:val="00440F8E"/>
    <w:rsid w:val="00441412"/>
    <w:rsid w:val="004414A8"/>
    <w:rsid w:val="004421E4"/>
    <w:rsid w:val="00443172"/>
    <w:rsid w:val="004436EE"/>
    <w:rsid w:val="004437C6"/>
    <w:rsid w:val="00444535"/>
    <w:rsid w:val="00444ED2"/>
    <w:rsid w:val="004455A2"/>
    <w:rsid w:val="004457CB"/>
    <w:rsid w:val="0044647C"/>
    <w:rsid w:val="004467E5"/>
    <w:rsid w:val="004469B2"/>
    <w:rsid w:val="00446AB9"/>
    <w:rsid w:val="0044771D"/>
    <w:rsid w:val="004477AE"/>
    <w:rsid w:val="0044795B"/>
    <w:rsid w:val="00447B5E"/>
    <w:rsid w:val="00450137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3F6F"/>
    <w:rsid w:val="004547AF"/>
    <w:rsid w:val="00454A1F"/>
    <w:rsid w:val="00454B92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5788C"/>
    <w:rsid w:val="004606BE"/>
    <w:rsid w:val="004607D6"/>
    <w:rsid w:val="00460A83"/>
    <w:rsid w:val="00460E74"/>
    <w:rsid w:val="00460F22"/>
    <w:rsid w:val="00461197"/>
    <w:rsid w:val="0046192B"/>
    <w:rsid w:val="0046292D"/>
    <w:rsid w:val="004635FA"/>
    <w:rsid w:val="00463B32"/>
    <w:rsid w:val="00464407"/>
    <w:rsid w:val="00464644"/>
    <w:rsid w:val="00464F78"/>
    <w:rsid w:val="004651CA"/>
    <w:rsid w:val="0046559C"/>
    <w:rsid w:val="00465717"/>
    <w:rsid w:val="00465A85"/>
    <w:rsid w:val="00465D53"/>
    <w:rsid w:val="00466079"/>
    <w:rsid w:val="004669B0"/>
    <w:rsid w:val="00467AB5"/>
    <w:rsid w:val="004705DF"/>
    <w:rsid w:val="0047096B"/>
    <w:rsid w:val="00470C6E"/>
    <w:rsid w:val="00470DD1"/>
    <w:rsid w:val="004716AD"/>
    <w:rsid w:val="0047178D"/>
    <w:rsid w:val="00471CF9"/>
    <w:rsid w:val="0047216D"/>
    <w:rsid w:val="00472315"/>
    <w:rsid w:val="0047232D"/>
    <w:rsid w:val="00472493"/>
    <w:rsid w:val="00472521"/>
    <w:rsid w:val="0047259F"/>
    <w:rsid w:val="00472A86"/>
    <w:rsid w:val="00472EDE"/>
    <w:rsid w:val="00473EE1"/>
    <w:rsid w:val="00474634"/>
    <w:rsid w:val="004746F5"/>
    <w:rsid w:val="00474BC3"/>
    <w:rsid w:val="00474BEC"/>
    <w:rsid w:val="00474D1C"/>
    <w:rsid w:val="004751AF"/>
    <w:rsid w:val="00475520"/>
    <w:rsid w:val="00476093"/>
    <w:rsid w:val="004764E9"/>
    <w:rsid w:val="004767EA"/>
    <w:rsid w:val="004771A8"/>
    <w:rsid w:val="0047728E"/>
    <w:rsid w:val="00477FC6"/>
    <w:rsid w:val="00480ED9"/>
    <w:rsid w:val="00481485"/>
    <w:rsid w:val="00481BAB"/>
    <w:rsid w:val="00482143"/>
    <w:rsid w:val="00482518"/>
    <w:rsid w:val="00482830"/>
    <w:rsid w:val="00482AE1"/>
    <w:rsid w:val="00482FA2"/>
    <w:rsid w:val="0048315E"/>
    <w:rsid w:val="004832D1"/>
    <w:rsid w:val="004846B2"/>
    <w:rsid w:val="0048470B"/>
    <w:rsid w:val="004854FF"/>
    <w:rsid w:val="00485CB4"/>
    <w:rsid w:val="0048643B"/>
    <w:rsid w:val="00487380"/>
    <w:rsid w:val="004874A4"/>
    <w:rsid w:val="00487EC3"/>
    <w:rsid w:val="0049009E"/>
    <w:rsid w:val="004904CB"/>
    <w:rsid w:val="0049068B"/>
    <w:rsid w:val="00490883"/>
    <w:rsid w:val="00490B65"/>
    <w:rsid w:val="00490F29"/>
    <w:rsid w:val="004910B6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37C4"/>
    <w:rsid w:val="00494023"/>
    <w:rsid w:val="004940C0"/>
    <w:rsid w:val="0049434D"/>
    <w:rsid w:val="00494509"/>
    <w:rsid w:val="0049473F"/>
    <w:rsid w:val="00494DED"/>
    <w:rsid w:val="00495409"/>
    <w:rsid w:val="00495AE5"/>
    <w:rsid w:val="00495FEA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2F9"/>
    <w:rsid w:val="004A131A"/>
    <w:rsid w:val="004A13E0"/>
    <w:rsid w:val="004A1834"/>
    <w:rsid w:val="004A20C9"/>
    <w:rsid w:val="004A25A5"/>
    <w:rsid w:val="004A286B"/>
    <w:rsid w:val="004A2871"/>
    <w:rsid w:val="004A2F75"/>
    <w:rsid w:val="004A37AF"/>
    <w:rsid w:val="004A3FF6"/>
    <w:rsid w:val="004A41DD"/>
    <w:rsid w:val="004A4ACE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00D"/>
    <w:rsid w:val="004B1015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A1E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22"/>
    <w:rsid w:val="004C26F9"/>
    <w:rsid w:val="004C29BB"/>
    <w:rsid w:val="004C2D7D"/>
    <w:rsid w:val="004C3FCD"/>
    <w:rsid w:val="004C40C8"/>
    <w:rsid w:val="004C41B5"/>
    <w:rsid w:val="004C52D6"/>
    <w:rsid w:val="004C56AE"/>
    <w:rsid w:val="004C5B24"/>
    <w:rsid w:val="004C68DA"/>
    <w:rsid w:val="004C6C70"/>
    <w:rsid w:val="004C6D10"/>
    <w:rsid w:val="004C6E15"/>
    <w:rsid w:val="004C7243"/>
    <w:rsid w:val="004C7352"/>
    <w:rsid w:val="004C7787"/>
    <w:rsid w:val="004C7C7D"/>
    <w:rsid w:val="004D04B1"/>
    <w:rsid w:val="004D04ED"/>
    <w:rsid w:val="004D05F9"/>
    <w:rsid w:val="004D0658"/>
    <w:rsid w:val="004D06D9"/>
    <w:rsid w:val="004D076E"/>
    <w:rsid w:val="004D1B4A"/>
    <w:rsid w:val="004D1FD3"/>
    <w:rsid w:val="004D20C4"/>
    <w:rsid w:val="004D2490"/>
    <w:rsid w:val="004D254C"/>
    <w:rsid w:val="004D2736"/>
    <w:rsid w:val="004D308A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1F7"/>
    <w:rsid w:val="004D7A2A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799"/>
    <w:rsid w:val="004E1862"/>
    <w:rsid w:val="004E1C8A"/>
    <w:rsid w:val="004E1FB6"/>
    <w:rsid w:val="004E266D"/>
    <w:rsid w:val="004E3075"/>
    <w:rsid w:val="004E3303"/>
    <w:rsid w:val="004E3E76"/>
    <w:rsid w:val="004E3FE7"/>
    <w:rsid w:val="004E4408"/>
    <w:rsid w:val="004E4721"/>
    <w:rsid w:val="004E4881"/>
    <w:rsid w:val="004E488D"/>
    <w:rsid w:val="004E534A"/>
    <w:rsid w:val="004E55D4"/>
    <w:rsid w:val="004E5B4F"/>
    <w:rsid w:val="004E5CA9"/>
    <w:rsid w:val="004E5D81"/>
    <w:rsid w:val="004E61D1"/>
    <w:rsid w:val="004E6809"/>
    <w:rsid w:val="004E6BEC"/>
    <w:rsid w:val="004E7553"/>
    <w:rsid w:val="004F0326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6B"/>
    <w:rsid w:val="004F2C73"/>
    <w:rsid w:val="004F35AB"/>
    <w:rsid w:val="004F3835"/>
    <w:rsid w:val="004F3973"/>
    <w:rsid w:val="004F3F95"/>
    <w:rsid w:val="004F5318"/>
    <w:rsid w:val="004F561B"/>
    <w:rsid w:val="004F60B2"/>
    <w:rsid w:val="004F724B"/>
    <w:rsid w:val="004F76F6"/>
    <w:rsid w:val="00500188"/>
    <w:rsid w:val="005002CB"/>
    <w:rsid w:val="00500437"/>
    <w:rsid w:val="005008AF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744"/>
    <w:rsid w:val="005027BB"/>
    <w:rsid w:val="005028B4"/>
    <w:rsid w:val="00502C40"/>
    <w:rsid w:val="00503584"/>
    <w:rsid w:val="00503815"/>
    <w:rsid w:val="00503BAA"/>
    <w:rsid w:val="00503BB7"/>
    <w:rsid w:val="00503EFF"/>
    <w:rsid w:val="0050456E"/>
    <w:rsid w:val="00504B17"/>
    <w:rsid w:val="00504E22"/>
    <w:rsid w:val="005055E3"/>
    <w:rsid w:val="00505DA6"/>
    <w:rsid w:val="00505F7D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27E4"/>
    <w:rsid w:val="0051332D"/>
    <w:rsid w:val="00513810"/>
    <w:rsid w:val="005139ED"/>
    <w:rsid w:val="00514119"/>
    <w:rsid w:val="0051432E"/>
    <w:rsid w:val="005148D6"/>
    <w:rsid w:val="005151AE"/>
    <w:rsid w:val="00515204"/>
    <w:rsid w:val="0051616C"/>
    <w:rsid w:val="005161C1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17A93"/>
    <w:rsid w:val="00520024"/>
    <w:rsid w:val="00520354"/>
    <w:rsid w:val="00520B8F"/>
    <w:rsid w:val="00520FD0"/>
    <w:rsid w:val="00520FD6"/>
    <w:rsid w:val="00521308"/>
    <w:rsid w:val="0052131E"/>
    <w:rsid w:val="005213A3"/>
    <w:rsid w:val="005216F2"/>
    <w:rsid w:val="00521EB7"/>
    <w:rsid w:val="00522264"/>
    <w:rsid w:val="00522613"/>
    <w:rsid w:val="00522BA6"/>
    <w:rsid w:val="00523035"/>
    <w:rsid w:val="0052334F"/>
    <w:rsid w:val="005235B4"/>
    <w:rsid w:val="00523B6D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693A"/>
    <w:rsid w:val="00527190"/>
    <w:rsid w:val="00527A57"/>
    <w:rsid w:val="00527AAF"/>
    <w:rsid w:val="00527DBE"/>
    <w:rsid w:val="005303F6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4DE"/>
    <w:rsid w:val="005335D5"/>
    <w:rsid w:val="00533618"/>
    <w:rsid w:val="00534406"/>
    <w:rsid w:val="00534A0F"/>
    <w:rsid w:val="00534B89"/>
    <w:rsid w:val="00534BBD"/>
    <w:rsid w:val="00534C00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929"/>
    <w:rsid w:val="00541BA1"/>
    <w:rsid w:val="00542430"/>
    <w:rsid w:val="00542748"/>
    <w:rsid w:val="005429B7"/>
    <w:rsid w:val="00542D23"/>
    <w:rsid w:val="00542FA4"/>
    <w:rsid w:val="00543087"/>
    <w:rsid w:val="0054339F"/>
    <w:rsid w:val="00543ED4"/>
    <w:rsid w:val="00543EFE"/>
    <w:rsid w:val="005442F7"/>
    <w:rsid w:val="00544312"/>
    <w:rsid w:val="00544A9D"/>
    <w:rsid w:val="00544B73"/>
    <w:rsid w:val="00544F0C"/>
    <w:rsid w:val="00544F13"/>
    <w:rsid w:val="00544FF0"/>
    <w:rsid w:val="005453D0"/>
    <w:rsid w:val="00545994"/>
    <w:rsid w:val="00545F3E"/>
    <w:rsid w:val="0054611D"/>
    <w:rsid w:val="005463C6"/>
    <w:rsid w:val="005463C9"/>
    <w:rsid w:val="00546B29"/>
    <w:rsid w:val="00546F38"/>
    <w:rsid w:val="00547374"/>
    <w:rsid w:val="0054765D"/>
    <w:rsid w:val="005476C6"/>
    <w:rsid w:val="005479E4"/>
    <w:rsid w:val="00547C70"/>
    <w:rsid w:val="00550706"/>
    <w:rsid w:val="00550C54"/>
    <w:rsid w:val="00550DB5"/>
    <w:rsid w:val="0055155C"/>
    <w:rsid w:val="00551766"/>
    <w:rsid w:val="005525BE"/>
    <w:rsid w:val="0055306A"/>
    <w:rsid w:val="00553276"/>
    <w:rsid w:val="005532C0"/>
    <w:rsid w:val="005535A6"/>
    <w:rsid w:val="00553E1F"/>
    <w:rsid w:val="00554685"/>
    <w:rsid w:val="00554A17"/>
    <w:rsid w:val="00554FB6"/>
    <w:rsid w:val="005552B4"/>
    <w:rsid w:val="0055566D"/>
    <w:rsid w:val="005556E5"/>
    <w:rsid w:val="005559A0"/>
    <w:rsid w:val="00555D3E"/>
    <w:rsid w:val="00555EAF"/>
    <w:rsid w:val="00556510"/>
    <w:rsid w:val="00556BD9"/>
    <w:rsid w:val="00556E00"/>
    <w:rsid w:val="00556FF8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52"/>
    <w:rsid w:val="005608A3"/>
    <w:rsid w:val="00560B95"/>
    <w:rsid w:val="0056116E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4F4B"/>
    <w:rsid w:val="005652AD"/>
    <w:rsid w:val="005656F0"/>
    <w:rsid w:val="00565879"/>
    <w:rsid w:val="00565B3B"/>
    <w:rsid w:val="00565B8A"/>
    <w:rsid w:val="00565C82"/>
    <w:rsid w:val="00565CFE"/>
    <w:rsid w:val="00566357"/>
    <w:rsid w:val="005665D8"/>
    <w:rsid w:val="00567054"/>
    <w:rsid w:val="005670E6"/>
    <w:rsid w:val="0056767F"/>
    <w:rsid w:val="005676D1"/>
    <w:rsid w:val="005678B6"/>
    <w:rsid w:val="00570074"/>
    <w:rsid w:val="005703C8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950"/>
    <w:rsid w:val="00574BC9"/>
    <w:rsid w:val="005756B3"/>
    <w:rsid w:val="00575706"/>
    <w:rsid w:val="00575A12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3B4"/>
    <w:rsid w:val="005844C0"/>
    <w:rsid w:val="00584764"/>
    <w:rsid w:val="005849D5"/>
    <w:rsid w:val="00584F59"/>
    <w:rsid w:val="005850CE"/>
    <w:rsid w:val="00585217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654"/>
    <w:rsid w:val="00592B5E"/>
    <w:rsid w:val="00592BF8"/>
    <w:rsid w:val="00592D28"/>
    <w:rsid w:val="00593203"/>
    <w:rsid w:val="00593254"/>
    <w:rsid w:val="00593470"/>
    <w:rsid w:val="00593800"/>
    <w:rsid w:val="00593A10"/>
    <w:rsid w:val="005957D7"/>
    <w:rsid w:val="00595AB2"/>
    <w:rsid w:val="00595ADB"/>
    <w:rsid w:val="00595EFB"/>
    <w:rsid w:val="00596B78"/>
    <w:rsid w:val="00596E8C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2BE"/>
    <w:rsid w:val="005A345D"/>
    <w:rsid w:val="005A364F"/>
    <w:rsid w:val="005A36E7"/>
    <w:rsid w:val="005A3879"/>
    <w:rsid w:val="005A3E2C"/>
    <w:rsid w:val="005A42C8"/>
    <w:rsid w:val="005A465D"/>
    <w:rsid w:val="005A4A5E"/>
    <w:rsid w:val="005A5157"/>
    <w:rsid w:val="005A5177"/>
    <w:rsid w:val="005A5235"/>
    <w:rsid w:val="005A5842"/>
    <w:rsid w:val="005A5E6E"/>
    <w:rsid w:val="005A5EDC"/>
    <w:rsid w:val="005A60DC"/>
    <w:rsid w:val="005A6287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2E7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A70"/>
    <w:rsid w:val="005B3C90"/>
    <w:rsid w:val="005B4C2D"/>
    <w:rsid w:val="005B4D4C"/>
    <w:rsid w:val="005B4D94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9DB"/>
    <w:rsid w:val="005B6CBD"/>
    <w:rsid w:val="005B6D1A"/>
    <w:rsid w:val="005B777D"/>
    <w:rsid w:val="005B781B"/>
    <w:rsid w:val="005B7E25"/>
    <w:rsid w:val="005C0779"/>
    <w:rsid w:val="005C0B81"/>
    <w:rsid w:val="005C1246"/>
    <w:rsid w:val="005C1355"/>
    <w:rsid w:val="005C14AA"/>
    <w:rsid w:val="005C1B15"/>
    <w:rsid w:val="005C2093"/>
    <w:rsid w:val="005C21B1"/>
    <w:rsid w:val="005C2399"/>
    <w:rsid w:val="005C2D42"/>
    <w:rsid w:val="005C437C"/>
    <w:rsid w:val="005C43FB"/>
    <w:rsid w:val="005C4468"/>
    <w:rsid w:val="005C4CD7"/>
    <w:rsid w:val="005C4D6B"/>
    <w:rsid w:val="005C4EFB"/>
    <w:rsid w:val="005C5151"/>
    <w:rsid w:val="005C57FA"/>
    <w:rsid w:val="005C59A8"/>
    <w:rsid w:val="005C59DF"/>
    <w:rsid w:val="005C5D83"/>
    <w:rsid w:val="005C5FF1"/>
    <w:rsid w:val="005C60EA"/>
    <w:rsid w:val="005C64BB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57F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B4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99C"/>
    <w:rsid w:val="005E2DDE"/>
    <w:rsid w:val="005E3179"/>
    <w:rsid w:val="005E3182"/>
    <w:rsid w:val="005E3223"/>
    <w:rsid w:val="005E3786"/>
    <w:rsid w:val="005E386D"/>
    <w:rsid w:val="005E3CDE"/>
    <w:rsid w:val="005E47A0"/>
    <w:rsid w:val="005E49F7"/>
    <w:rsid w:val="005E4A05"/>
    <w:rsid w:val="005E4D7B"/>
    <w:rsid w:val="005E5173"/>
    <w:rsid w:val="005E5548"/>
    <w:rsid w:val="005E58FE"/>
    <w:rsid w:val="005E6200"/>
    <w:rsid w:val="005E6AF5"/>
    <w:rsid w:val="005E6EA9"/>
    <w:rsid w:val="005E6FA1"/>
    <w:rsid w:val="005E70FE"/>
    <w:rsid w:val="005E71B9"/>
    <w:rsid w:val="005E73BF"/>
    <w:rsid w:val="005E772A"/>
    <w:rsid w:val="005E7B98"/>
    <w:rsid w:val="005F02E1"/>
    <w:rsid w:val="005F03A4"/>
    <w:rsid w:val="005F1F4B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6FA"/>
    <w:rsid w:val="005F58AF"/>
    <w:rsid w:val="005F59A3"/>
    <w:rsid w:val="005F5B2B"/>
    <w:rsid w:val="005F738A"/>
    <w:rsid w:val="005F7E0C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3FD9"/>
    <w:rsid w:val="00604FF3"/>
    <w:rsid w:val="006056FA"/>
    <w:rsid w:val="006058B0"/>
    <w:rsid w:val="00605AD9"/>
    <w:rsid w:val="00605D37"/>
    <w:rsid w:val="0060600B"/>
    <w:rsid w:val="006060AA"/>
    <w:rsid w:val="006064D0"/>
    <w:rsid w:val="0060677C"/>
    <w:rsid w:val="00606B89"/>
    <w:rsid w:val="0060733A"/>
    <w:rsid w:val="0060786C"/>
    <w:rsid w:val="0060793E"/>
    <w:rsid w:val="00607AFD"/>
    <w:rsid w:val="00607DE3"/>
    <w:rsid w:val="0061023D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04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6758"/>
    <w:rsid w:val="006168A7"/>
    <w:rsid w:val="006169CB"/>
    <w:rsid w:val="0061702F"/>
    <w:rsid w:val="00617389"/>
    <w:rsid w:val="0061743E"/>
    <w:rsid w:val="00617B1B"/>
    <w:rsid w:val="00617CC7"/>
    <w:rsid w:val="00621038"/>
    <w:rsid w:val="0062132A"/>
    <w:rsid w:val="006217BE"/>
    <w:rsid w:val="00621946"/>
    <w:rsid w:val="00621EF2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5C"/>
    <w:rsid w:val="006255AF"/>
    <w:rsid w:val="00625610"/>
    <w:rsid w:val="00625622"/>
    <w:rsid w:val="0062572D"/>
    <w:rsid w:val="00626088"/>
    <w:rsid w:val="0062732A"/>
    <w:rsid w:val="006273A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8AA"/>
    <w:rsid w:val="00631B29"/>
    <w:rsid w:val="006324CC"/>
    <w:rsid w:val="00632F0D"/>
    <w:rsid w:val="00633050"/>
    <w:rsid w:val="006334D3"/>
    <w:rsid w:val="00633518"/>
    <w:rsid w:val="00633DA0"/>
    <w:rsid w:val="006340F2"/>
    <w:rsid w:val="0063456A"/>
    <w:rsid w:val="00635038"/>
    <w:rsid w:val="00635099"/>
    <w:rsid w:val="00635594"/>
    <w:rsid w:val="00635E08"/>
    <w:rsid w:val="00636072"/>
    <w:rsid w:val="0063657F"/>
    <w:rsid w:val="006369CE"/>
    <w:rsid w:val="00636B69"/>
    <w:rsid w:val="006372D9"/>
    <w:rsid w:val="0063762F"/>
    <w:rsid w:val="0063765A"/>
    <w:rsid w:val="0063781C"/>
    <w:rsid w:val="00637DD5"/>
    <w:rsid w:val="0064013B"/>
    <w:rsid w:val="0064029B"/>
    <w:rsid w:val="00640376"/>
    <w:rsid w:val="0064067F"/>
    <w:rsid w:val="00640A8E"/>
    <w:rsid w:val="00640F62"/>
    <w:rsid w:val="00641030"/>
    <w:rsid w:val="0064133B"/>
    <w:rsid w:val="006417EC"/>
    <w:rsid w:val="00641AA4"/>
    <w:rsid w:val="00642ECC"/>
    <w:rsid w:val="006430E4"/>
    <w:rsid w:val="00643271"/>
    <w:rsid w:val="0064348F"/>
    <w:rsid w:val="0064456C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8C8"/>
    <w:rsid w:val="00651CAB"/>
    <w:rsid w:val="00651DCF"/>
    <w:rsid w:val="00651E1F"/>
    <w:rsid w:val="00651F8A"/>
    <w:rsid w:val="006523FD"/>
    <w:rsid w:val="00653469"/>
    <w:rsid w:val="00653D5C"/>
    <w:rsid w:val="00654131"/>
    <w:rsid w:val="006544E1"/>
    <w:rsid w:val="0065452C"/>
    <w:rsid w:val="00654BFF"/>
    <w:rsid w:val="00654ECD"/>
    <w:rsid w:val="00655A5F"/>
    <w:rsid w:val="00655EAA"/>
    <w:rsid w:val="00655ECD"/>
    <w:rsid w:val="00655FD0"/>
    <w:rsid w:val="006560E0"/>
    <w:rsid w:val="00656610"/>
    <w:rsid w:val="0065688F"/>
    <w:rsid w:val="00656ACC"/>
    <w:rsid w:val="00657512"/>
    <w:rsid w:val="00657676"/>
    <w:rsid w:val="006577DB"/>
    <w:rsid w:val="00657E8A"/>
    <w:rsid w:val="006602B5"/>
    <w:rsid w:val="006609BA"/>
    <w:rsid w:val="00660E3E"/>
    <w:rsid w:val="00661356"/>
    <w:rsid w:val="0066140C"/>
    <w:rsid w:val="00661CE9"/>
    <w:rsid w:val="0066205C"/>
    <w:rsid w:val="00662126"/>
    <w:rsid w:val="00662AE9"/>
    <w:rsid w:val="006630D1"/>
    <w:rsid w:val="00663764"/>
    <w:rsid w:val="006638AB"/>
    <w:rsid w:val="00664111"/>
    <w:rsid w:val="0066431C"/>
    <w:rsid w:val="006646F6"/>
    <w:rsid w:val="00664B31"/>
    <w:rsid w:val="00664CDF"/>
    <w:rsid w:val="00664EFC"/>
    <w:rsid w:val="006650DF"/>
    <w:rsid w:val="006653EF"/>
    <w:rsid w:val="006656D2"/>
    <w:rsid w:val="00665957"/>
    <w:rsid w:val="00665BCE"/>
    <w:rsid w:val="00665CB6"/>
    <w:rsid w:val="00665FC8"/>
    <w:rsid w:val="00665FCB"/>
    <w:rsid w:val="006660BB"/>
    <w:rsid w:val="00666682"/>
    <w:rsid w:val="0066685C"/>
    <w:rsid w:val="0066695D"/>
    <w:rsid w:val="00666D43"/>
    <w:rsid w:val="00666D6D"/>
    <w:rsid w:val="00667374"/>
    <w:rsid w:val="006703F1"/>
    <w:rsid w:val="0067060E"/>
    <w:rsid w:val="00670780"/>
    <w:rsid w:val="006713B4"/>
    <w:rsid w:val="006715C2"/>
    <w:rsid w:val="00671897"/>
    <w:rsid w:val="00671D02"/>
    <w:rsid w:val="0067258A"/>
    <w:rsid w:val="00672704"/>
    <w:rsid w:val="00672BE9"/>
    <w:rsid w:val="00672E27"/>
    <w:rsid w:val="0067307E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6D3"/>
    <w:rsid w:val="00677A7D"/>
    <w:rsid w:val="00680515"/>
    <w:rsid w:val="0068054A"/>
    <w:rsid w:val="006808D7"/>
    <w:rsid w:val="00681250"/>
    <w:rsid w:val="00681B44"/>
    <w:rsid w:val="00681DAD"/>
    <w:rsid w:val="006824AD"/>
    <w:rsid w:val="00683047"/>
    <w:rsid w:val="006830B9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D3A"/>
    <w:rsid w:val="00684E40"/>
    <w:rsid w:val="0068559A"/>
    <w:rsid w:val="00685973"/>
    <w:rsid w:val="006861D8"/>
    <w:rsid w:val="006863A9"/>
    <w:rsid w:val="006867DD"/>
    <w:rsid w:val="006867E2"/>
    <w:rsid w:val="0068688D"/>
    <w:rsid w:val="00686E1A"/>
    <w:rsid w:val="00687542"/>
    <w:rsid w:val="00687699"/>
    <w:rsid w:val="00687B1E"/>
    <w:rsid w:val="00690EDD"/>
    <w:rsid w:val="00690F13"/>
    <w:rsid w:val="006911B3"/>
    <w:rsid w:val="00691B55"/>
    <w:rsid w:val="0069255F"/>
    <w:rsid w:val="0069275E"/>
    <w:rsid w:val="00692E62"/>
    <w:rsid w:val="00692F58"/>
    <w:rsid w:val="006931B2"/>
    <w:rsid w:val="00693655"/>
    <w:rsid w:val="00693B7E"/>
    <w:rsid w:val="00693B99"/>
    <w:rsid w:val="00693EEF"/>
    <w:rsid w:val="00693FAE"/>
    <w:rsid w:val="006947CA"/>
    <w:rsid w:val="00694BF8"/>
    <w:rsid w:val="00694C04"/>
    <w:rsid w:val="0069615B"/>
    <w:rsid w:val="00696AF0"/>
    <w:rsid w:val="00697012"/>
    <w:rsid w:val="00697051"/>
    <w:rsid w:val="00697072"/>
    <w:rsid w:val="0069720D"/>
    <w:rsid w:val="00697783"/>
    <w:rsid w:val="00697BF0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B0A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634"/>
    <w:rsid w:val="006A7826"/>
    <w:rsid w:val="006A7ADD"/>
    <w:rsid w:val="006A7F0A"/>
    <w:rsid w:val="006B0546"/>
    <w:rsid w:val="006B07CC"/>
    <w:rsid w:val="006B08F4"/>
    <w:rsid w:val="006B1DDA"/>
    <w:rsid w:val="006B1E0F"/>
    <w:rsid w:val="006B2844"/>
    <w:rsid w:val="006B2AD1"/>
    <w:rsid w:val="006B30E0"/>
    <w:rsid w:val="006B35DE"/>
    <w:rsid w:val="006B3689"/>
    <w:rsid w:val="006B3C66"/>
    <w:rsid w:val="006B3EED"/>
    <w:rsid w:val="006B4131"/>
    <w:rsid w:val="006B413F"/>
    <w:rsid w:val="006B465C"/>
    <w:rsid w:val="006B471A"/>
    <w:rsid w:val="006B47F3"/>
    <w:rsid w:val="006B48CA"/>
    <w:rsid w:val="006B4C11"/>
    <w:rsid w:val="006B5385"/>
    <w:rsid w:val="006B5805"/>
    <w:rsid w:val="006B58A5"/>
    <w:rsid w:val="006B6352"/>
    <w:rsid w:val="006B6B1F"/>
    <w:rsid w:val="006B6D70"/>
    <w:rsid w:val="006B6F13"/>
    <w:rsid w:val="006B7726"/>
    <w:rsid w:val="006B7C30"/>
    <w:rsid w:val="006B7CDB"/>
    <w:rsid w:val="006C00A3"/>
    <w:rsid w:val="006C0407"/>
    <w:rsid w:val="006C04DF"/>
    <w:rsid w:val="006C094E"/>
    <w:rsid w:val="006C09C2"/>
    <w:rsid w:val="006C0DF3"/>
    <w:rsid w:val="006C1108"/>
    <w:rsid w:val="006C199B"/>
    <w:rsid w:val="006C1A8D"/>
    <w:rsid w:val="006C352C"/>
    <w:rsid w:val="006C35E0"/>
    <w:rsid w:val="006C39D9"/>
    <w:rsid w:val="006C3EB8"/>
    <w:rsid w:val="006C4584"/>
    <w:rsid w:val="006C546C"/>
    <w:rsid w:val="006C5714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4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0A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C79"/>
    <w:rsid w:val="006D7DE1"/>
    <w:rsid w:val="006D7FD0"/>
    <w:rsid w:val="006E0459"/>
    <w:rsid w:val="006E05B4"/>
    <w:rsid w:val="006E0BB2"/>
    <w:rsid w:val="006E0DB5"/>
    <w:rsid w:val="006E17EE"/>
    <w:rsid w:val="006E1F69"/>
    <w:rsid w:val="006E1F8C"/>
    <w:rsid w:val="006E2A11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2F3"/>
    <w:rsid w:val="006F343A"/>
    <w:rsid w:val="006F344D"/>
    <w:rsid w:val="006F3A23"/>
    <w:rsid w:val="006F3B2D"/>
    <w:rsid w:val="006F3BB8"/>
    <w:rsid w:val="006F4287"/>
    <w:rsid w:val="006F514C"/>
    <w:rsid w:val="006F537F"/>
    <w:rsid w:val="006F5564"/>
    <w:rsid w:val="006F56B2"/>
    <w:rsid w:val="006F5C29"/>
    <w:rsid w:val="006F5E34"/>
    <w:rsid w:val="006F6309"/>
    <w:rsid w:val="006F6336"/>
    <w:rsid w:val="006F667A"/>
    <w:rsid w:val="006F6949"/>
    <w:rsid w:val="006F6C7C"/>
    <w:rsid w:val="006F6CAB"/>
    <w:rsid w:val="006F6FB0"/>
    <w:rsid w:val="006F73D2"/>
    <w:rsid w:val="006F7830"/>
    <w:rsid w:val="006F79F6"/>
    <w:rsid w:val="006F7ACC"/>
    <w:rsid w:val="006F7DB3"/>
    <w:rsid w:val="00700232"/>
    <w:rsid w:val="00700F91"/>
    <w:rsid w:val="00700FF0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5E39"/>
    <w:rsid w:val="007069AC"/>
    <w:rsid w:val="007069D7"/>
    <w:rsid w:val="00706AFB"/>
    <w:rsid w:val="00707142"/>
    <w:rsid w:val="007077B2"/>
    <w:rsid w:val="007078B9"/>
    <w:rsid w:val="00707A8E"/>
    <w:rsid w:val="00707B71"/>
    <w:rsid w:val="00707C7B"/>
    <w:rsid w:val="007105A4"/>
    <w:rsid w:val="00711626"/>
    <w:rsid w:val="00711913"/>
    <w:rsid w:val="00711E68"/>
    <w:rsid w:val="007122F9"/>
    <w:rsid w:val="00712426"/>
    <w:rsid w:val="00712692"/>
    <w:rsid w:val="00712930"/>
    <w:rsid w:val="00714905"/>
    <w:rsid w:val="00714947"/>
    <w:rsid w:val="00714B0A"/>
    <w:rsid w:val="007150EC"/>
    <w:rsid w:val="00715D2F"/>
    <w:rsid w:val="00715E05"/>
    <w:rsid w:val="00715E56"/>
    <w:rsid w:val="00715EED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3B3"/>
    <w:rsid w:val="00721A42"/>
    <w:rsid w:val="00721D3F"/>
    <w:rsid w:val="007221DB"/>
    <w:rsid w:val="007224E2"/>
    <w:rsid w:val="007226CA"/>
    <w:rsid w:val="00722783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943"/>
    <w:rsid w:val="00727C0F"/>
    <w:rsid w:val="00727C3B"/>
    <w:rsid w:val="00727CF0"/>
    <w:rsid w:val="00727DED"/>
    <w:rsid w:val="0073003B"/>
    <w:rsid w:val="00730284"/>
    <w:rsid w:val="007306C8"/>
    <w:rsid w:val="007306E1"/>
    <w:rsid w:val="00730CCD"/>
    <w:rsid w:val="00730E6A"/>
    <w:rsid w:val="007310A5"/>
    <w:rsid w:val="00731655"/>
    <w:rsid w:val="0073220D"/>
    <w:rsid w:val="00732215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FD5"/>
    <w:rsid w:val="00741793"/>
    <w:rsid w:val="00741F6B"/>
    <w:rsid w:val="007425C9"/>
    <w:rsid w:val="007426C4"/>
    <w:rsid w:val="007430DB"/>
    <w:rsid w:val="00743A5D"/>
    <w:rsid w:val="00743AAF"/>
    <w:rsid w:val="00743EBE"/>
    <w:rsid w:val="00743ECF"/>
    <w:rsid w:val="00744208"/>
    <w:rsid w:val="00744339"/>
    <w:rsid w:val="007444AD"/>
    <w:rsid w:val="0074472A"/>
    <w:rsid w:val="007449AB"/>
    <w:rsid w:val="00744B50"/>
    <w:rsid w:val="00744C59"/>
    <w:rsid w:val="0074540B"/>
    <w:rsid w:val="00745738"/>
    <w:rsid w:val="00745AD5"/>
    <w:rsid w:val="007460E3"/>
    <w:rsid w:val="007468A9"/>
    <w:rsid w:val="0074690C"/>
    <w:rsid w:val="00746CB2"/>
    <w:rsid w:val="007471C5"/>
    <w:rsid w:val="00747555"/>
    <w:rsid w:val="00747D12"/>
    <w:rsid w:val="00747F02"/>
    <w:rsid w:val="0075044F"/>
    <w:rsid w:val="00750875"/>
    <w:rsid w:val="00750E5B"/>
    <w:rsid w:val="0075108E"/>
    <w:rsid w:val="007514D9"/>
    <w:rsid w:val="007515DB"/>
    <w:rsid w:val="007518E4"/>
    <w:rsid w:val="00751AB8"/>
    <w:rsid w:val="00751ACC"/>
    <w:rsid w:val="00751B11"/>
    <w:rsid w:val="00751E46"/>
    <w:rsid w:val="00751E63"/>
    <w:rsid w:val="00751EFD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6FF0"/>
    <w:rsid w:val="007570BE"/>
    <w:rsid w:val="007571EC"/>
    <w:rsid w:val="00757208"/>
    <w:rsid w:val="007573DE"/>
    <w:rsid w:val="00757471"/>
    <w:rsid w:val="00757E34"/>
    <w:rsid w:val="007609E1"/>
    <w:rsid w:val="00761C86"/>
    <w:rsid w:val="00761E9A"/>
    <w:rsid w:val="0076276E"/>
    <w:rsid w:val="0076282C"/>
    <w:rsid w:val="00763960"/>
    <w:rsid w:val="00763A2B"/>
    <w:rsid w:val="00763D44"/>
    <w:rsid w:val="00764501"/>
    <w:rsid w:val="007646EA"/>
    <w:rsid w:val="00764941"/>
    <w:rsid w:val="00764BEF"/>
    <w:rsid w:val="007652CB"/>
    <w:rsid w:val="007652FF"/>
    <w:rsid w:val="00765A80"/>
    <w:rsid w:val="00765CD1"/>
    <w:rsid w:val="00766AF1"/>
    <w:rsid w:val="00766B9F"/>
    <w:rsid w:val="00766DC6"/>
    <w:rsid w:val="00766E12"/>
    <w:rsid w:val="007671D8"/>
    <w:rsid w:val="00767394"/>
    <w:rsid w:val="00767529"/>
    <w:rsid w:val="00767AB0"/>
    <w:rsid w:val="00767DB6"/>
    <w:rsid w:val="0077021D"/>
    <w:rsid w:val="00770363"/>
    <w:rsid w:val="00770C2E"/>
    <w:rsid w:val="007711CF"/>
    <w:rsid w:val="007714FB"/>
    <w:rsid w:val="0077163B"/>
    <w:rsid w:val="00771BED"/>
    <w:rsid w:val="00772595"/>
    <w:rsid w:val="00772677"/>
    <w:rsid w:val="00773011"/>
    <w:rsid w:val="007730B2"/>
    <w:rsid w:val="00773A23"/>
    <w:rsid w:val="00774281"/>
    <w:rsid w:val="00774383"/>
    <w:rsid w:val="0077439E"/>
    <w:rsid w:val="007743FA"/>
    <w:rsid w:val="00774580"/>
    <w:rsid w:val="00774757"/>
    <w:rsid w:val="007748E2"/>
    <w:rsid w:val="00774B56"/>
    <w:rsid w:val="00774C4B"/>
    <w:rsid w:val="00774CA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6E41"/>
    <w:rsid w:val="0077790E"/>
    <w:rsid w:val="007779CF"/>
    <w:rsid w:val="00777D87"/>
    <w:rsid w:val="00777EC3"/>
    <w:rsid w:val="00780086"/>
    <w:rsid w:val="00780159"/>
    <w:rsid w:val="007801C9"/>
    <w:rsid w:val="007805C7"/>
    <w:rsid w:val="007806B1"/>
    <w:rsid w:val="00780A52"/>
    <w:rsid w:val="0078156D"/>
    <w:rsid w:val="00781866"/>
    <w:rsid w:val="00781EA8"/>
    <w:rsid w:val="00782107"/>
    <w:rsid w:val="00782169"/>
    <w:rsid w:val="007826BA"/>
    <w:rsid w:val="00782D65"/>
    <w:rsid w:val="00783E78"/>
    <w:rsid w:val="00783F40"/>
    <w:rsid w:val="007841E6"/>
    <w:rsid w:val="007845F1"/>
    <w:rsid w:val="0078462A"/>
    <w:rsid w:val="007846CE"/>
    <w:rsid w:val="00784741"/>
    <w:rsid w:val="00784935"/>
    <w:rsid w:val="00784FEF"/>
    <w:rsid w:val="007857CC"/>
    <w:rsid w:val="00785A04"/>
    <w:rsid w:val="00785AA1"/>
    <w:rsid w:val="00785CBF"/>
    <w:rsid w:val="0078706F"/>
    <w:rsid w:val="00787348"/>
    <w:rsid w:val="00787393"/>
    <w:rsid w:val="007873E8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03"/>
    <w:rsid w:val="00791E1B"/>
    <w:rsid w:val="00792086"/>
    <w:rsid w:val="00792A11"/>
    <w:rsid w:val="00792A6A"/>
    <w:rsid w:val="00793530"/>
    <w:rsid w:val="0079360A"/>
    <w:rsid w:val="00793860"/>
    <w:rsid w:val="00793D35"/>
    <w:rsid w:val="007940D9"/>
    <w:rsid w:val="007941EC"/>
    <w:rsid w:val="0079421F"/>
    <w:rsid w:val="00794773"/>
    <w:rsid w:val="00794C3B"/>
    <w:rsid w:val="00795990"/>
    <w:rsid w:val="00795D75"/>
    <w:rsid w:val="00795DB0"/>
    <w:rsid w:val="00796880"/>
    <w:rsid w:val="00796B6E"/>
    <w:rsid w:val="007A091C"/>
    <w:rsid w:val="007A09EF"/>
    <w:rsid w:val="007A0DAE"/>
    <w:rsid w:val="007A1305"/>
    <w:rsid w:val="007A1E4A"/>
    <w:rsid w:val="007A26BF"/>
    <w:rsid w:val="007A3660"/>
    <w:rsid w:val="007A3754"/>
    <w:rsid w:val="007A3ED2"/>
    <w:rsid w:val="007A4A04"/>
    <w:rsid w:val="007A4A07"/>
    <w:rsid w:val="007A4ADA"/>
    <w:rsid w:val="007A4D4F"/>
    <w:rsid w:val="007A4FEC"/>
    <w:rsid w:val="007A52D5"/>
    <w:rsid w:val="007A5523"/>
    <w:rsid w:val="007A587C"/>
    <w:rsid w:val="007A5933"/>
    <w:rsid w:val="007A6351"/>
    <w:rsid w:val="007A6438"/>
    <w:rsid w:val="007A68A1"/>
    <w:rsid w:val="007A6CA0"/>
    <w:rsid w:val="007A70E6"/>
    <w:rsid w:val="007A78F0"/>
    <w:rsid w:val="007B044E"/>
    <w:rsid w:val="007B062A"/>
    <w:rsid w:val="007B096F"/>
    <w:rsid w:val="007B0CBB"/>
    <w:rsid w:val="007B1296"/>
    <w:rsid w:val="007B13EC"/>
    <w:rsid w:val="007B1CCF"/>
    <w:rsid w:val="007B1D26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883"/>
    <w:rsid w:val="007B692C"/>
    <w:rsid w:val="007B72DF"/>
    <w:rsid w:val="007B7F56"/>
    <w:rsid w:val="007C044B"/>
    <w:rsid w:val="007C05D5"/>
    <w:rsid w:val="007C1264"/>
    <w:rsid w:val="007C15CB"/>
    <w:rsid w:val="007C17C8"/>
    <w:rsid w:val="007C18CA"/>
    <w:rsid w:val="007C2177"/>
    <w:rsid w:val="007C3E08"/>
    <w:rsid w:val="007C4407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385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9D9"/>
    <w:rsid w:val="007D3E12"/>
    <w:rsid w:val="007D3EC2"/>
    <w:rsid w:val="007D3FDC"/>
    <w:rsid w:val="007D4535"/>
    <w:rsid w:val="007D45FF"/>
    <w:rsid w:val="007D4E35"/>
    <w:rsid w:val="007D5F9F"/>
    <w:rsid w:val="007D6208"/>
    <w:rsid w:val="007D630B"/>
    <w:rsid w:val="007D654A"/>
    <w:rsid w:val="007D6AF8"/>
    <w:rsid w:val="007D6C8C"/>
    <w:rsid w:val="007D7416"/>
    <w:rsid w:val="007D7923"/>
    <w:rsid w:val="007E015D"/>
    <w:rsid w:val="007E057B"/>
    <w:rsid w:val="007E0C0B"/>
    <w:rsid w:val="007E0C1A"/>
    <w:rsid w:val="007E0C74"/>
    <w:rsid w:val="007E172A"/>
    <w:rsid w:val="007E1879"/>
    <w:rsid w:val="007E1C79"/>
    <w:rsid w:val="007E1D95"/>
    <w:rsid w:val="007E1DCB"/>
    <w:rsid w:val="007E1EA6"/>
    <w:rsid w:val="007E205A"/>
    <w:rsid w:val="007E2341"/>
    <w:rsid w:val="007E259A"/>
    <w:rsid w:val="007E2711"/>
    <w:rsid w:val="007E35CE"/>
    <w:rsid w:val="007E3A80"/>
    <w:rsid w:val="007E3ED7"/>
    <w:rsid w:val="007E3F74"/>
    <w:rsid w:val="007E41EC"/>
    <w:rsid w:val="007E41F0"/>
    <w:rsid w:val="007E452D"/>
    <w:rsid w:val="007E5161"/>
    <w:rsid w:val="007E53FD"/>
    <w:rsid w:val="007E57B9"/>
    <w:rsid w:val="007E5839"/>
    <w:rsid w:val="007E5BB1"/>
    <w:rsid w:val="007E5C27"/>
    <w:rsid w:val="007E5E56"/>
    <w:rsid w:val="007E5F33"/>
    <w:rsid w:val="007E62B9"/>
    <w:rsid w:val="007E6330"/>
    <w:rsid w:val="007E66B4"/>
    <w:rsid w:val="007E6923"/>
    <w:rsid w:val="007E71FC"/>
    <w:rsid w:val="007E7CB9"/>
    <w:rsid w:val="007F0788"/>
    <w:rsid w:val="007F082D"/>
    <w:rsid w:val="007F096D"/>
    <w:rsid w:val="007F09E5"/>
    <w:rsid w:val="007F1711"/>
    <w:rsid w:val="007F1C10"/>
    <w:rsid w:val="007F1FA5"/>
    <w:rsid w:val="007F2033"/>
    <w:rsid w:val="007F2C09"/>
    <w:rsid w:val="007F3584"/>
    <w:rsid w:val="007F35B8"/>
    <w:rsid w:val="007F37C4"/>
    <w:rsid w:val="007F3D57"/>
    <w:rsid w:val="007F3EE9"/>
    <w:rsid w:val="007F3F94"/>
    <w:rsid w:val="007F418E"/>
    <w:rsid w:val="007F4231"/>
    <w:rsid w:val="007F461D"/>
    <w:rsid w:val="007F471A"/>
    <w:rsid w:val="007F4E9D"/>
    <w:rsid w:val="007F50A1"/>
    <w:rsid w:val="007F5351"/>
    <w:rsid w:val="007F596C"/>
    <w:rsid w:val="007F5AFA"/>
    <w:rsid w:val="007F5F75"/>
    <w:rsid w:val="007F60A4"/>
    <w:rsid w:val="007F61E6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7F7B7E"/>
    <w:rsid w:val="00801137"/>
    <w:rsid w:val="00801165"/>
    <w:rsid w:val="00801315"/>
    <w:rsid w:val="008019E2"/>
    <w:rsid w:val="008023AB"/>
    <w:rsid w:val="00802477"/>
    <w:rsid w:val="00802666"/>
    <w:rsid w:val="00802814"/>
    <w:rsid w:val="00802879"/>
    <w:rsid w:val="00802AF7"/>
    <w:rsid w:val="00802B60"/>
    <w:rsid w:val="00802F77"/>
    <w:rsid w:val="00803755"/>
    <w:rsid w:val="0080454C"/>
    <w:rsid w:val="0080462C"/>
    <w:rsid w:val="00804B19"/>
    <w:rsid w:val="00805061"/>
    <w:rsid w:val="008052CC"/>
    <w:rsid w:val="0080543A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21A"/>
    <w:rsid w:val="00810A00"/>
    <w:rsid w:val="00810AB4"/>
    <w:rsid w:val="00810B99"/>
    <w:rsid w:val="00810EE3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C48"/>
    <w:rsid w:val="00813EF4"/>
    <w:rsid w:val="0081409C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3ADF"/>
    <w:rsid w:val="00823E6B"/>
    <w:rsid w:val="00824194"/>
    <w:rsid w:val="0082495A"/>
    <w:rsid w:val="00824DA3"/>
    <w:rsid w:val="00824E1F"/>
    <w:rsid w:val="008250A0"/>
    <w:rsid w:val="00825964"/>
    <w:rsid w:val="00825AC8"/>
    <w:rsid w:val="00826216"/>
    <w:rsid w:val="008272FA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345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0788"/>
    <w:rsid w:val="0084093E"/>
    <w:rsid w:val="00841251"/>
    <w:rsid w:val="008413B2"/>
    <w:rsid w:val="0084185E"/>
    <w:rsid w:val="00841ADC"/>
    <w:rsid w:val="00841CC5"/>
    <w:rsid w:val="00841D6D"/>
    <w:rsid w:val="00841DA0"/>
    <w:rsid w:val="008428EB"/>
    <w:rsid w:val="00842C3F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BB6"/>
    <w:rsid w:val="00845D6B"/>
    <w:rsid w:val="008467CB"/>
    <w:rsid w:val="008469D4"/>
    <w:rsid w:val="00846AC5"/>
    <w:rsid w:val="00846D28"/>
    <w:rsid w:val="00847067"/>
    <w:rsid w:val="0084751F"/>
    <w:rsid w:val="00847C4B"/>
    <w:rsid w:val="008505D5"/>
    <w:rsid w:val="008507F8"/>
    <w:rsid w:val="008508CC"/>
    <w:rsid w:val="00850B64"/>
    <w:rsid w:val="00850EC9"/>
    <w:rsid w:val="00851234"/>
    <w:rsid w:val="0085149E"/>
    <w:rsid w:val="0085152B"/>
    <w:rsid w:val="00851BD3"/>
    <w:rsid w:val="0085292F"/>
    <w:rsid w:val="00852EA2"/>
    <w:rsid w:val="00852F54"/>
    <w:rsid w:val="00852FD6"/>
    <w:rsid w:val="00853387"/>
    <w:rsid w:val="00853F19"/>
    <w:rsid w:val="00853FE1"/>
    <w:rsid w:val="0085438E"/>
    <w:rsid w:val="008555D3"/>
    <w:rsid w:val="00856ADA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0EC4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35BA"/>
    <w:rsid w:val="00864457"/>
    <w:rsid w:val="00864640"/>
    <w:rsid w:val="008647F5"/>
    <w:rsid w:val="00865798"/>
    <w:rsid w:val="00865C80"/>
    <w:rsid w:val="008663F1"/>
    <w:rsid w:val="00866557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764"/>
    <w:rsid w:val="0087477B"/>
    <w:rsid w:val="00874890"/>
    <w:rsid w:val="008749C3"/>
    <w:rsid w:val="00875583"/>
    <w:rsid w:val="00875B9B"/>
    <w:rsid w:val="00875BDC"/>
    <w:rsid w:val="008761AE"/>
    <w:rsid w:val="00876CBF"/>
    <w:rsid w:val="0087703E"/>
    <w:rsid w:val="008774D4"/>
    <w:rsid w:val="00877C12"/>
    <w:rsid w:val="00877E95"/>
    <w:rsid w:val="008805D7"/>
    <w:rsid w:val="008806E1"/>
    <w:rsid w:val="00880857"/>
    <w:rsid w:val="008808AA"/>
    <w:rsid w:val="0088097E"/>
    <w:rsid w:val="00880E2D"/>
    <w:rsid w:val="00880FAD"/>
    <w:rsid w:val="00880FEC"/>
    <w:rsid w:val="00881143"/>
    <w:rsid w:val="00881596"/>
    <w:rsid w:val="008815A8"/>
    <w:rsid w:val="008815FB"/>
    <w:rsid w:val="0088163B"/>
    <w:rsid w:val="0088177F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4C"/>
    <w:rsid w:val="0088678C"/>
    <w:rsid w:val="008871F8"/>
    <w:rsid w:val="00887659"/>
    <w:rsid w:val="0089033E"/>
    <w:rsid w:val="00890533"/>
    <w:rsid w:val="008905DB"/>
    <w:rsid w:val="008909F8"/>
    <w:rsid w:val="00890D85"/>
    <w:rsid w:val="00891170"/>
    <w:rsid w:val="00891363"/>
    <w:rsid w:val="00891364"/>
    <w:rsid w:val="0089166E"/>
    <w:rsid w:val="008916B8"/>
    <w:rsid w:val="00891A7B"/>
    <w:rsid w:val="00892D64"/>
    <w:rsid w:val="008934F0"/>
    <w:rsid w:val="00893927"/>
    <w:rsid w:val="008939BB"/>
    <w:rsid w:val="00893B58"/>
    <w:rsid w:val="008941D6"/>
    <w:rsid w:val="00894783"/>
    <w:rsid w:val="00894D9B"/>
    <w:rsid w:val="00894F56"/>
    <w:rsid w:val="008956F9"/>
    <w:rsid w:val="00895A1E"/>
    <w:rsid w:val="00895CC9"/>
    <w:rsid w:val="00895DF8"/>
    <w:rsid w:val="00896E1A"/>
    <w:rsid w:val="00897208"/>
    <w:rsid w:val="00897448"/>
    <w:rsid w:val="00897671"/>
    <w:rsid w:val="0089777B"/>
    <w:rsid w:val="00897B75"/>
    <w:rsid w:val="008A007A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59A"/>
    <w:rsid w:val="008A575A"/>
    <w:rsid w:val="008A576C"/>
    <w:rsid w:val="008A5E18"/>
    <w:rsid w:val="008A640C"/>
    <w:rsid w:val="008A6442"/>
    <w:rsid w:val="008A648E"/>
    <w:rsid w:val="008A694D"/>
    <w:rsid w:val="008A69A6"/>
    <w:rsid w:val="008A7383"/>
    <w:rsid w:val="008A75CC"/>
    <w:rsid w:val="008A76AE"/>
    <w:rsid w:val="008A7F48"/>
    <w:rsid w:val="008B0840"/>
    <w:rsid w:val="008B0DBA"/>
    <w:rsid w:val="008B0FA2"/>
    <w:rsid w:val="008B1998"/>
    <w:rsid w:val="008B1CC6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1D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669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7A8"/>
    <w:rsid w:val="008C6806"/>
    <w:rsid w:val="008C6B43"/>
    <w:rsid w:val="008C708C"/>
    <w:rsid w:val="008C725D"/>
    <w:rsid w:val="008C7701"/>
    <w:rsid w:val="008C7728"/>
    <w:rsid w:val="008C7C95"/>
    <w:rsid w:val="008C7DE4"/>
    <w:rsid w:val="008D0804"/>
    <w:rsid w:val="008D095F"/>
    <w:rsid w:val="008D1144"/>
    <w:rsid w:val="008D191F"/>
    <w:rsid w:val="008D195A"/>
    <w:rsid w:val="008D1C3A"/>
    <w:rsid w:val="008D1E76"/>
    <w:rsid w:val="008D1F00"/>
    <w:rsid w:val="008D1FE0"/>
    <w:rsid w:val="008D2565"/>
    <w:rsid w:val="008D26D1"/>
    <w:rsid w:val="008D2BDB"/>
    <w:rsid w:val="008D2DA6"/>
    <w:rsid w:val="008D2DEA"/>
    <w:rsid w:val="008D2FF3"/>
    <w:rsid w:val="008D3C18"/>
    <w:rsid w:val="008D3FFC"/>
    <w:rsid w:val="008D4221"/>
    <w:rsid w:val="008D4435"/>
    <w:rsid w:val="008D46DE"/>
    <w:rsid w:val="008D4B2D"/>
    <w:rsid w:val="008D4B80"/>
    <w:rsid w:val="008D4D24"/>
    <w:rsid w:val="008D4D4F"/>
    <w:rsid w:val="008D4E20"/>
    <w:rsid w:val="008D5110"/>
    <w:rsid w:val="008D584C"/>
    <w:rsid w:val="008D5B9E"/>
    <w:rsid w:val="008D5C64"/>
    <w:rsid w:val="008D6082"/>
    <w:rsid w:val="008D62A1"/>
    <w:rsid w:val="008D6802"/>
    <w:rsid w:val="008D6AC9"/>
    <w:rsid w:val="008D6D01"/>
    <w:rsid w:val="008D7014"/>
    <w:rsid w:val="008D7060"/>
    <w:rsid w:val="008D7342"/>
    <w:rsid w:val="008D76F9"/>
    <w:rsid w:val="008D779D"/>
    <w:rsid w:val="008D7A12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5C6"/>
    <w:rsid w:val="008E3843"/>
    <w:rsid w:val="008E3859"/>
    <w:rsid w:val="008E3911"/>
    <w:rsid w:val="008E39AD"/>
    <w:rsid w:val="008E3F64"/>
    <w:rsid w:val="008E41E1"/>
    <w:rsid w:val="008E42F4"/>
    <w:rsid w:val="008E4452"/>
    <w:rsid w:val="008E4F3E"/>
    <w:rsid w:val="008E5607"/>
    <w:rsid w:val="008E58F2"/>
    <w:rsid w:val="008E5A57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C98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32"/>
    <w:rsid w:val="008F3A69"/>
    <w:rsid w:val="008F3B1A"/>
    <w:rsid w:val="008F44AB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A68"/>
    <w:rsid w:val="00901B5E"/>
    <w:rsid w:val="00901F06"/>
    <w:rsid w:val="00902153"/>
    <w:rsid w:val="00902972"/>
    <w:rsid w:val="00902F03"/>
    <w:rsid w:val="009034EE"/>
    <w:rsid w:val="0090353E"/>
    <w:rsid w:val="0090438F"/>
    <w:rsid w:val="00904765"/>
    <w:rsid w:val="00904CF1"/>
    <w:rsid w:val="00904FF3"/>
    <w:rsid w:val="009051EA"/>
    <w:rsid w:val="00905740"/>
    <w:rsid w:val="00905DE2"/>
    <w:rsid w:val="0090677A"/>
    <w:rsid w:val="00906B08"/>
    <w:rsid w:val="00906CA3"/>
    <w:rsid w:val="00906CA7"/>
    <w:rsid w:val="00907472"/>
    <w:rsid w:val="009100E8"/>
    <w:rsid w:val="00910348"/>
    <w:rsid w:val="00910515"/>
    <w:rsid w:val="0091083C"/>
    <w:rsid w:val="00910D0E"/>
    <w:rsid w:val="00910DBB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2DCE"/>
    <w:rsid w:val="009133E0"/>
    <w:rsid w:val="0091363E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606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844"/>
    <w:rsid w:val="00923B3D"/>
    <w:rsid w:val="00923CDA"/>
    <w:rsid w:val="00923CDE"/>
    <w:rsid w:val="00923D4B"/>
    <w:rsid w:val="00923DC4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2A"/>
    <w:rsid w:val="009301D5"/>
    <w:rsid w:val="009307DB"/>
    <w:rsid w:val="0093092C"/>
    <w:rsid w:val="00930C31"/>
    <w:rsid w:val="00930DFD"/>
    <w:rsid w:val="0093114C"/>
    <w:rsid w:val="009312D6"/>
    <w:rsid w:val="0093138D"/>
    <w:rsid w:val="00931795"/>
    <w:rsid w:val="00931D91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C3C"/>
    <w:rsid w:val="00933D56"/>
    <w:rsid w:val="00933D8D"/>
    <w:rsid w:val="0093402D"/>
    <w:rsid w:val="00934328"/>
    <w:rsid w:val="00934548"/>
    <w:rsid w:val="00934986"/>
    <w:rsid w:val="00934ABB"/>
    <w:rsid w:val="00934EA0"/>
    <w:rsid w:val="00935144"/>
    <w:rsid w:val="0093576D"/>
    <w:rsid w:val="0093579B"/>
    <w:rsid w:val="00935F6A"/>
    <w:rsid w:val="009361FE"/>
    <w:rsid w:val="009366AD"/>
    <w:rsid w:val="00936B99"/>
    <w:rsid w:val="00937029"/>
    <w:rsid w:val="009374B3"/>
    <w:rsid w:val="00937F77"/>
    <w:rsid w:val="009407B4"/>
    <w:rsid w:val="0094121B"/>
    <w:rsid w:val="00941449"/>
    <w:rsid w:val="00941579"/>
    <w:rsid w:val="00941647"/>
    <w:rsid w:val="0094171E"/>
    <w:rsid w:val="00941873"/>
    <w:rsid w:val="009420CC"/>
    <w:rsid w:val="00942150"/>
    <w:rsid w:val="009427B6"/>
    <w:rsid w:val="009428E8"/>
    <w:rsid w:val="00942958"/>
    <w:rsid w:val="00942E5E"/>
    <w:rsid w:val="009430B6"/>
    <w:rsid w:val="009433A5"/>
    <w:rsid w:val="0094353A"/>
    <w:rsid w:val="00943724"/>
    <w:rsid w:val="009437BC"/>
    <w:rsid w:val="00943C04"/>
    <w:rsid w:val="00943EA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47727"/>
    <w:rsid w:val="009500BD"/>
    <w:rsid w:val="0095020B"/>
    <w:rsid w:val="00950246"/>
    <w:rsid w:val="009505C7"/>
    <w:rsid w:val="00950806"/>
    <w:rsid w:val="00950AB4"/>
    <w:rsid w:val="00951CDA"/>
    <w:rsid w:val="0095215A"/>
    <w:rsid w:val="00952F4D"/>
    <w:rsid w:val="009531F8"/>
    <w:rsid w:val="00953E29"/>
    <w:rsid w:val="0095415A"/>
    <w:rsid w:val="00954537"/>
    <w:rsid w:val="00954C5D"/>
    <w:rsid w:val="009559FB"/>
    <w:rsid w:val="00955F64"/>
    <w:rsid w:val="009562E4"/>
    <w:rsid w:val="00956C41"/>
    <w:rsid w:val="00957374"/>
    <w:rsid w:val="0095794F"/>
    <w:rsid w:val="00957A58"/>
    <w:rsid w:val="00957CE8"/>
    <w:rsid w:val="00957EA4"/>
    <w:rsid w:val="009602B1"/>
    <w:rsid w:val="009609FC"/>
    <w:rsid w:val="00960FAA"/>
    <w:rsid w:val="009612A8"/>
    <w:rsid w:val="009614FF"/>
    <w:rsid w:val="00961FB0"/>
    <w:rsid w:val="0096219F"/>
    <w:rsid w:val="0096222D"/>
    <w:rsid w:val="009623FB"/>
    <w:rsid w:val="009624BA"/>
    <w:rsid w:val="0096270F"/>
    <w:rsid w:val="00963619"/>
    <w:rsid w:val="0096376A"/>
    <w:rsid w:val="00963841"/>
    <w:rsid w:val="00963982"/>
    <w:rsid w:val="00963B04"/>
    <w:rsid w:val="009651BA"/>
    <w:rsid w:val="0096538F"/>
    <w:rsid w:val="0096542D"/>
    <w:rsid w:val="009656EC"/>
    <w:rsid w:val="00965970"/>
    <w:rsid w:val="00965C40"/>
    <w:rsid w:val="009660B1"/>
    <w:rsid w:val="009666BD"/>
    <w:rsid w:val="009668B2"/>
    <w:rsid w:val="00966B79"/>
    <w:rsid w:val="009670E5"/>
    <w:rsid w:val="0096713A"/>
    <w:rsid w:val="0096730A"/>
    <w:rsid w:val="009673BF"/>
    <w:rsid w:val="00967707"/>
    <w:rsid w:val="00967A0E"/>
    <w:rsid w:val="009702C9"/>
    <w:rsid w:val="0097073E"/>
    <w:rsid w:val="00971078"/>
    <w:rsid w:val="0097147E"/>
    <w:rsid w:val="0097163C"/>
    <w:rsid w:val="00971695"/>
    <w:rsid w:val="009719ED"/>
    <w:rsid w:val="00971A3F"/>
    <w:rsid w:val="0097228D"/>
    <w:rsid w:val="009735FB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68D5"/>
    <w:rsid w:val="00977198"/>
    <w:rsid w:val="0097744F"/>
    <w:rsid w:val="0097759E"/>
    <w:rsid w:val="009775CB"/>
    <w:rsid w:val="00977CF7"/>
    <w:rsid w:val="00977FAD"/>
    <w:rsid w:val="00980396"/>
    <w:rsid w:val="009810BA"/>
    <w:rsid w:val="00981518"/>
    <w:rsid w:val="009815C9"/>
    <w:rsid w:val="00981648"/>
    <w:rsid w:val="009819BB"/>
    <w:rsid w:val="009819C8"/>
    <w:rsid w:val="00981C32"/>
    <w:rsid w:val="00981C52"/>
    <w:rsid w:val="0098235C"/>
    <w:rsid w:val="00982CE7"/>
    <w:rsid w:val="009839FF"/>
    <w:rsid w:val="009842F5"/>
    <w:rsid w:val="00985506"/>
    <w:rsid w:val="009857EC"/>
    <w:rsid w:val="00985B13"/>
    <w:rsid w:val="00985D9E"/>
    <w:rsid w:val="009861BE"/>
    <w:rsid w:val="009862B3"/>
    <w:rsid w:val="009864F3"/>
    <w:rsid w:val="00986608"/>
    <w:rsid w:val="00986719"/>
    <w:rsid w:val="0098694E"/>
    <w:rsid w:val="00986B19"/>
    <w:rsid w:val="00986E6B"/>
    <w:rsid w:val="00986E80"/>
    <w:rsid w:val="009872D9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0D2"/>
    <w:rsid w:val="0099375F"/>
    <w:rsid w:val="0099387D"/>
    <w:rsid w:val="00993FAD"/>
    <w:rsid w:val="009944C1"/>
    <w:rsid w:val="0099496C"/>
    <w:rsid w:val="00995784"/>
    <w:rsid w:val="00995BC5"/>
    <w:rsid w:val="00995D77"/>
    <w:rsid w:val="00995FB5"/>
    <w:rsid w:val="00996493"/>
    <w:rsid w:val="0099684F"/>
    <w:rsid w:val="00996A63"/>
    <w:rsid w:val="00997C3B"/>
    <w:rsid w:val="00997DB9"/>
    <w:rsid w:val="009A0835"/>
    <w:rsid w:val="009A0E27"/>
    <w:rsid w:val="009A0EBB"/>
    <w:rsid w:val="009A0F37"/>
    <w:rsid w:val="009A1039"/>
    <w:rsid w:val="009A132A"/>
    <w:rsid w:val="009A25A2"/>
    <w:rsid w:val="009A2E79"/>
    <w:rsid w:val="009A2F4B"/>
    <w:rsid w:val="009A3232"/>
    <w:rsid w:val="009A3B6A"/>
    <w:rsid w:val="009A3CDC"/>
    <w:rsid w:val="009A41D8"/>
    <w:rsid w:val="009A457B"/>
    <w:rsid w:val="009A486B"/>
    <w:rsid w:val="009A48A3"/>
    <w:rsid w:val="009A4EA3"/>
    <w:rsid w:val="009A503B"/>
    <w:rsid w:val="009A5468"/>
    <w:rsid w:val="009A5649"/>
    <w:rsid w:val="009A6183"/>
    <w:rsid w:val="009A64C9"/>
    <w:rsid w:val="009A6868"/>
    <w:rsid w:val="009A68C8"/>
    <w:rsid w:val="009A7137"/>
    <w:rsid w:val="009A71E0"/>
    <w:rsid w:val="009A76EF"/>
    <w:rsid w:val="009A7718"/>
    <w:rsid w:val="009A7DC3"/>
    <w:rsid w:val="009B01C9"/>
    <w:rsid w:val="009B0540"/>
    <w:rsid w:val="009B05C7"/>
    <w:rsid w:val="009B073B"/>
    <w:rsid w:val="009B084C"/>
    <w:rsid w:val="009B0B3C"/>
    <w:rsid w:val="009B1971"/>
    <w:rsid w:val="009B2013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E0C"/>
    <w:rsid w:val="009B501A"/>
    <w:rsid w:val="009B5689"/>
    <w:rsid w:val="009B5AAA"/>
    <w:rsid w:val="009B5BAB"/>
    <w:rsid w:val="009B5C0D"/>
    <w:rsid w:val="009B5CF8"/>
    <w:rsid w:val="009B5EAC"/>
    <w:rsid w:val="009B5FD8"/>
    <w:rsid w:val="009B651B"/>
    <w:rsid w:val="009B6809"/>
    <w:rsid w:val="009B6DDB"/>
    <w:rsid w:val="009B70BA"/>
    <w:rsid w:val="009B753F"/>
    <w:rsid w:val="009B7923"/>
    <w:rsid w:val="009C0745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3E0"/>
    <w:rsid w:val="009D0BEA"/>
    <w:rsid w:val="009D0EB0"/>
    <w:rsid w:val="009D135D"/>
    <w:rsid w:val="009D1D55"/>
    <w:rsid w:val="009D1EFC"/>
    <w:rsid w:val="009D2459"/>
    <w:rsid w:val="009D287C"/>
    <w:rsid w:val="009D2B42"/>
    <w:rsid w:val="009D2BCE"/>
    <w:rsid w:val="009D2D68"/>
    <w:rsid w:val="009D30EC"/>
    <w:rsid w:val="009D3372"/>
    <w:rsid w:val="009D36DE"/>
    <w:rsid w:val="009D3D7C"/>
    <w:rsid w:val="009D46FD"/>
    <w:rsid w:val="009D5129"/>
    <w:rsid w:val="009D533C"/>
    <w:rsid w:val="009D5A09"/>
    <w:rsid w:val="009D5D87"/>
    <w:rsid w:val="009D5D8C"/>
    <w:rsid w:val="009D5DEE"/>
    <w:rsid w:val="009D6BF9"/>
    <w:rsid w:val="009D6F85"/>
    <w:rsid w:val="009D733C"/>
    <w:rsid w:val="009D77AD"/>
    <w:rsid w:val="009D7A29"/>
    <w:rsid w:val="009D7A6B"/>
    <w:rsid w:val="009E080F"/>
    <w:rsid w:val="009E0A9B"/>
    <w:rsid w:val="009E0BA8"/>
    <w:rsid w:val="009E14F8"/>
    <w:rsid w:val="009E176E"/>
    <w:rsid w:val="009E27CC"/>
    <w:rsid w:val="009E39DF"/>
    <w:rsid w:val="009E3C24"/>
    <w:rsid w:val="009E4575"/>
    <w:rsid w:val="009E468B"/>
    <w:rsid w:val="009E4716"/>
    <w:rsid w:val="009E4B1C"/>
    <w:rsid w:val="009E51AE"/>
    <w:rsid w:val="009E535F"/>
    <w:rsid w:val="009E5692"/>
    <w:rsid w:val="009E575B"/>
    <w:rsid w:val="009E5CE0"/>
    <w:rsid w:val="009E661B"/>
    <w:rsid w:val="009E6AD7"/>
    <w:rsid w:val="009E6E41"/>
    <w:rsid w:val="009E701B"/>
    <w:rsid w:val="009E72AA"/>
    <w:rsid w:val="009E7366"/>
    <w:rsid w:val="009E7625"/>
    <w:rsid w:val="009E789B"/>
    <w:rsid w:val="009E7BFF"/>
    <w:rsid w:val="009E7D8B"/>
    <w:rsid w:val="009F029C"/>
    <w:rsid w:val="009F0B0C"/>
    <w:rsid w:val="009F11B9"/>
    <w:rsid w:val="009F2723"/>
    <w:rsid w:val="009F2893"/>
    <w:rsid w:val="009F2A28"/>
    <w:rsid w:val="009F2BE0"/>
    <w:rsid w:val="009F367E"/>
    <w:rsid w:val="009F373A"/>
    <w:rsid w:val="009F3792"/>
    <w:rsid w:val="009F3880"/>
    <w:rsid w:val="009F3C3F"/>
    <w:rsid w:val="009F477A"/>
    <w:rsid w:val="009F48D5"/>
    <w:rsid w:val="009F4D65"/>
    <w:rsid w:val="009F5A5F"/>
    <w:rsid w:val="009F5B4E"/>
    <w:rsid w:val="009F5F5F"/>
    <w:rsid w:val="009F669A"/>
    <w:rsid w:val="009F6935"/>
    <w:rsid w:val="009F6C0C"/>
    <w:rsid w:val="009F72FB"/>
    <w:rsid w:val="009F7C2D"/>
    <w:rsid w:val="009F7E46"/>
    <w:rsid w:val="00A000A0"/>
    <w:rsid w:val="00A0023A"/>
    <w:rsid w:val="00A00342"/>
    <w:rsid w:val="00A005E4"/>
    <w:rsid w:val="00A00741"/>
    <w:rsid w:val="00A010DC"/>
    <w:rsid w:val="00A0168E"/>
    <w:rsid w:val="00A018D5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460"/>
    <w:rsid w:val="00A05B30"/>
    <w:rsid w:val="00A05F25"/>
    <w:rsid w:val="00A05F4F"/>
    <w:rsid w:val="00A0655E"/>
    <w:rsid w:val="00A06BCA"/>
    <w:rsid w:val="00A06D68"/>
    <w:rsid w:val="00A0754F"/>
    <w:rsid w:val="00A07617"/>
    <w:rsid w:val="00A07C80"/>
    <w:rsid w:val="00A10055"/>
    <w:rsid w:val="00A10547"/>
    <w:rsid w:val="00A105D0"/>
    <w:rsid w:val="00A10EA5"/>
    <w:rsid w:val="00A10F31"/>
    <w:rsid w:val="00A1131F"/>
    <w:rsid w:val="00A11440"/>
    <w:rsid w:val="00A1149D"/>
    <w:rsid w:val="00A114D9"/>
    <w:rsid w:val="00A11898"/>
    <w:rsid w:val="00A12526"/>
    <w:rsid w:val="00A12639"/>
    <w:rsid w:val="00A1393A"/>
    <w:rsid w:val="00A13993"/>
    <w:rsid w:val="00A13EF7"/>
    <w:rsid w:val="00A1432B"/>
    <w:rsid w:val="00A14575"/>
    <w:rsid w:val="00A14978"/>
    <w:rsid w:val="00A14A8F"/>
    <w:rsid w:val="00A15E07"/>
    <w:rsid w:val="00A1604F"/>
    <w:rsid w:val="00A1668B"/>
    <w:rsid w:val="00A16C50"/>
    <w:rsid w:val="00A171F8"/>
    <w:rsid w:val="00A17E66"/>
    <w:rsid w:val="00A20097"/>
    <w:rsid w:val="00A20544"/>
    <w:rsid w:val="00A205CF"/>
    <w:rsid w:val="00A20868"/>
    <w:rsid w:val="00A20A94"/>
    <w:rsid w:val="00A20AE4"/>
    <w:rsid w:val="00A2193B"/>
    <w:rsid w:val="00A22573"/>
    <w:rsid w:val="00A233B2"/>
    <w:rsid w:val="00A23447"/>
    <w:rsid w:val="00A23451"/>
    <w:rsid w:val="00A23465"/>
    <w:rsid w:val="00A2394D"/>
    <w:rsid w:val="00A240DB"/>
    <w:rsid w:val="00A24377"/>
    <w:rsid w:val="00A24754"/>
    <w:rsid w:val="00A25073"/>
    <w:rsid w:val="00A25E41"/>
    <w:rsid w:val="00A26168"/>
    <w:rsid w:val="00A2618E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AB5"/>
    <w:rsid w:val="00A30D48"/>
    <w:rsid w:val="00A311B0"/>
    <w:rsid w:val="00A31E6B"/>
    <w:rsid w:val="00A31EB1"/>
    <w:rsid w:val="00A323E2"/>
    <w:rsid w:val="00A326D9"/>
    <w:rsid w:val="00A32C35"/>
    <w:rsid w:val="00A337A9"/>
    <w:rsid w:val="00A33D7B"/>
    <w:rsid w:val="00A340B6"/>
    <w:rsid w:val="00A34D66"/>
    <w:rsid w:val="00A34FA6"/>
    <w:rsid w:val="00A352C9"/>
    <w:rsid w:val="00A354BA"/>
    <w:rsid w:val="00A35A35"/>
    <w:rsid w:val="00A35B55"/>
    <w:rsid w:val="00A360FD"/>
    <w:rsid w:val="00A361BE"/>
    <w:rsid w:val="00A36672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97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5FEC"/>
    <w:rsid w:val="00A46F56"/>
    <w:rsid w:val="00A4712F"/>
    <w:rsid w:val="00A475C6"/>
    <w:rsid w:val="00A47713"/>
    <w:rsid w:val="00A47BCE"/>
    <w:rsid w:val="00A5051C"/>
    <w:rsid w:val="00A50C0B"/>
    <w:rsid w:val="00A51042"/>
    <w:rsid w:val="00A51154"/>
    <w:rsid w:val="00A5198A"/>
    <w:rsid w:val="00A51AB4"/>
    <w:rsid w:val="00A51EA0"/>
    <w:rsid w:val="00A51F76"/>
    <w:rsid w:val="00A526CD"/>
    <w:rsid w:val="00A52D5C"/>
    <w:rsid w:val="00A52E25"/>
    <w:rsid w:val="00A5321A"/>
    <w:rsid w:val="00A53538"/>
    <w:rsid w:val="00A53F65"/>
    <w:rsid w:val="00A54190"/>
    <w:rsid w:val="00A541B9"/>
    <w:rsid w:val="00A54201"/>
    <w:rsid w:val="00A54D35"/>
    <w:rsid w:val="00A54E3C"/>
    <w:rsid w:val="00A54FB4"/>
    <w:rsid w:val="00A554F9"/>
    <w:rsid w:val="00A55CF3"/>
    <w:rsid w:val="00A564D9"/>
    <w:rsid w:val="00A56865"/>
    <w:rsid w:val="00A576A4"/>
    <w:rsid w:val="00A57DB5"/>
    <w:rsid w:val="00A60298"/>
    <w:rsid w:val="00A60384"/>
    <w:rsid w:val="00A607BB"/>
    <w:rsid w:val="00A60A5D"/>
    <w:rsid w:val="00A60CB5"/>
    <w:rsid w:val="00A60CF1"/>
    <w:rsid w:val="00A61580"/>
    <w:rsid w:val="00A619C6"/>
    <w:rsid w:val="00A61AA9"/>
    <w:rsid w:val="00A61DB5"/>
    <w:rsid w:val="00A61E3A"/>
    <w:rsid w:val="00A6241F"/>
    <w:rsid w:val="00A631CD"/>
    <w:rsid w:val="00A6353E"/>
    <w:rsid w:val="00A63574"/>
    <w:rsid w:val="00A63A7C"/>
    <w:rsid w:val="00A64244"/>
    <w:rsid w:val="00A64437"/>
    <w:rsid w:val="00A64B55"/>
    <w:rsid w:val="00A653B4"/>
    <w:rsid w:val="00A65A6B"/>
    <w:rsid w:val="00A65E3D"/>
    <w:rsid w:val="00A660BA"/>
    <w:rsid w:val="00A66307"/>
    <w:rsid w:val="00A66A43"/>
    <w:rsid w:val="00A66BBA"/>
    <w:rsid w:val="00A6703B"/>
    <w:rsid w:val="00A67091"/>
    <w:rsid w:val="00A700DD"/>
    <w:rsid w:val="00A70AC2"/>
    <w:rsid w:val="00A71651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0AB"/>
    <w:rsid w:val="00A74796"/>
    <w:rsid w:val="00A747AD"/>
    <w:rsid w:val="00A7573B"/>
    <w:rsid w:val="00A75B15"/>
    <w:rsid w:val="00A7616E"/>
    <w:rsid w:val="00A7681C"/>
    <w:rsid w:val="00A769D5"/>
    <w:rsid w:val="00A76EA5"/>
    <w:rsid w:val="00A77016"/>
    <w:rsid w:val="00A77054"/>
    <w:rsid w:val="00A775C1"/>
    <w:rsid w:val="00A779F4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6D2"/>
    <w:rsid w:val="00A83BB2"/>
    <w:rsid w:val="00A83D3B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87E5A"/>
    <w:rsid w:val="00A901CC"/>
    <w:rsid w:val="00A9031A"/>
    <w:rsid w:val="00A90323"/>
    <w:rsid w:val="00A904E9"/>
    <w:rsid w:val="00A90C7F"/>
    <w:rsid w:val="00A90E9F"/>
    <w:rsid w:val="00A912BA"/>
    <w:rsid w:val="00A91343"/>
    <w:rsid w:val="00A915BA"/>
    <w:rsid w:val="00A91A1A"/>
    <w:rsid w:val="00A91DA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6E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3A5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9F0"/>
    <w:rsid w:val="00AA0B76"/>
    <w:rsid w:val="00AA0EEA"/>
    <w:rsid w:val="00AA174C"/>
    <w:rsid w:val="00AA1DD5"/>
    <w:rsid w:val="00AA21FD"/>
    <w:rsid w:val="00AA2853"/>
    <w:rsid w:val="00AA28DE"/>
    <w:rsid w:val="00AA2FB9"/>
    <w:rsid w:val="00AA3590"/>
    <w:rsid w:val="00AA3718"/>
    <w:rsid w:val="00AA453A"/>
    <w:rsid w:val="00AA479D"/>
    <w:rsid w:val="00AA4B9F"/>
    <w:rsid w:val="00AA4FC0"/>
    <w:rsid w:val="00AA517D"/>
    <w:rsid w:val="00AA5265"/>
    <w:rsid w:val="00AA5622"/>
    <w:rsid w:val="00AA5741"/>
    <w:rsid w:val="00AA5D6A"/>
    <w:rsid w:val="00AA67AE"/>
    <w:rsid w:val="00AA7353"/>
    <w:rsid w:val="00AA7B1F"/>
    <w:rsid w:val="00AA7E35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28E4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6F5B"/>
    <w:rsid w:val="00AB7547"/>
    <w:rsid w:val="00AB7604"/>
    <w:rsid w:val="00AB76E9"/>
    <w:rsid w:val="00AB792E"/>
    <w:rsid w:val="00AC009C"/>
    <w:rsid w:val="00AC0821"/>
    <w:rsid w:val="00AC0EFF"/>
    <w:rsid w:val="00AC18FC"/>
    <w:rsid w:val="00AC1992"/>
    <w:rsid w:val="00AC1C46"/>
    <w:rsid w:val="00AC214D"/>
    <w:rsid w:val="00AC2598"/>
    <w:rsid w:val="00AC2794"/>
    <w:rsid w:val="00AC27E4"/>
    <w:rsid w:val="00AC33ED"/>
    <w:rsid w:val="00AC35DE"/>
    <w:rsid w:val="00AC38A9"/>
    <w:rsid w:val="00AC3C82"/>
    <w:rsid w:val="00AC41B2"/>
    <w:rsid w:val="00AC43D8"/>
    <w:rsid w:val="00AC5809"/>
    <w:rsid w:val="00AC696B"/>
    <w:rsid w:val="00AC6AFC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511"/>
    <w:rsid w:val="00AD371F"/>
    <w:rsid w:val="00AD465A"/>
    <w:rsid w:val="00AD4889"/>
    <w:rsid w:val="00AD51C5"/>
    <w:rsid w:val="00AD52B4"/>
    <w:rsid w:val="00AD5582"/>
    <w:rsid w:val="00AD571F"/>
    <w:rsid w:val="00AD5C39"/>
    <w:rsid w:val="00AD5EA9"/>
    <w:rsid w:val="00AD6047"/>
    <w:rsid w:val="00AD64AB"/>
    <w:rsid w:val="00AD661A"/>
    <w:rsid w:val="00AD6B07"/>
    <w:rsid w:val="00AD7297"/>
    <w:rsid w:val="00AD770B"/>
    <w:rsid w:val="00AD7AD4"/>
    <w:rsid w:val="00AD7C93"/>
    <w:rsid w:val="00AD7CC6"/>
    <w:rsid w:val="00AD7FC2"/>
    <w:rsid w:val="00AE0641"/>
    <w:rsid w:val="00AE08EE"/>
    <w:rsid w:val="00AE108F"/>
    <w:rsid w:val="00AE12F4"/>
    <w:rsid w:val="00AE17AA"/>
    <w:rsid w:val="00AE19C4"/>
    <w:rsid w:val="00AE2032"/>
    <w:rsid w:val="00AE213C"/>
    <w:rsid w:val="00AE23C8"/>
    <w:rsid w:val="00AE26F8"/>
    <w:rsid w:val="00AE2AC0"/>
    <w:rsid w:val="00AE2CFE"/>
    <w:rsid w:val="00AE31FD"/>
    <w:rsid w:val="00AE32FD"/>
    <w:rsid w:val="00AE3BB2"/>
    <w:rsid w:val="00AE45D1"/>
    <w:rsid w:val="00AE580D"/>
    <w:rsid w:val="00AE58CE"/>
    <w:rsid w:val="00AE597C"/>
    <w:rsid w:val="00AE5AD9"/>
    <w:rsid w:val="00AE5AF9"/>
    <w:rsid w:val="00AE5B2F"/>
    <w:rsid w:val="00AE5C03"/>
    <w:rsid w:val="00AE5CD7"/>
    <w:rsid w:val="00AE69A0"/>
    <w:rsid w:val="00AE6F4B"/>
    <w:rsid w:val="00AE7116"/>
    <w:rsid w:val="00AE76B6"/>
    <w:rsid w:val="00AE7F7A"/>
    <w:rsid w:val="00AF0031"/>
    <w:rsid w:val="00AF032B"/>
    <w:rsid w:val="00AF06AA"/>
    <w:rsid w:val="00AF07FA"/>
    <w:rsid w:val="00AF0877"/>
    <w:rsid w:val="00AF08C1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4ACE"/>
    <w:rsid w:val="00AF5622"/>
    <w:rsid w:val="00AF5802"/>
    <w:rsid w:val="00AF5846"/>
    <w:rsid w:val="00AF76F6"/>
    <w:rsid w:val="00AF7A60"/>
    <w:rsid w:val="00AF7FB1"/>
    <w:rsid w:val="00B00120"/>
    <w:rsid w:val="00B00F9E"/>
    <w:rsid w:val="00B01584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05"/>
    <w:rsid w:val="00B05050"/>
    <w:rsid w:val="00B05353"/>
    <w:rsid w:val="00B05413"/>
    <w:rsid w:val="00B054DE"/>
    <w:rsid w:val="00B0562F"/>
    <w:rsid w:val="00B05A22"/>
    <w:rsid w:val="00B05D27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0FF1"/>
    <w:rsid w:val="00B11694"/>
    <w:rsid w:val="00B11955"/>
    <w:rsid w:val="00B11BF9"/>
    <w:rsid w:val="00B125EC"/>
    <w:rsid w:val="00B12E37"/>
    <w:rsid w:val="00B12F08"/>
    <w:rsid w:val="00B12FBA"/>
    <w:rsid w:val="00B13244"/>
    <w:rsid w:val="00B13392"/>
    <w:rsid w:val="00B1397C"/>
    <w:rsid w:val="00B14924"/>
    <w:rsid w:val="00B14BA1"/>
    <w:rsid w:val="00B1517C"/>
    <w:rsid w:val="00B15314"/>
    <w:rsid w:val="00B1563F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1B6E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27B"/>
    <w:rsid w:val="00B263CF"/>
    <w:rsid w:val="00B2679C"/>
    <w:rsid w:val="00B26A97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24E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3FE3"/>
    <w:rsid w:val="00B34002"/>
    <w:rsid w:val="00B345C4"/>
    <w:rsid w:val="00B34A08"/>
    <w:rsid w:val="00B35651"/>
    <w:rsid w:val="00B358D2"/>
    <w:rsid w:val="00B35C2A"/>
    <w:rsid w:val="00B35CE7"/>
    <w:rsid w:val="00B36D81"/>
    <w:rsid w:val="00B36F68"/>
    <w:rsid w:val="00B37000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3A17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481"/>
    <w:rsid w:val="00B50BB6"/>
    <w:rsid w:val="00B50EFB"/>
    <w:rsid w:val="00B51042"/>
    <w:rsid w:val="00B51349"/>
    <w:rsid w:val="00B51481"/>
    <w:rsid w:val="00B5154B"/>
    <w:rsid w:val="00B519AD"/>
    <w:rsid w:val="00B51E72"/>
    <w:rsid w:val="00B51E9F"/>
    <w:rsid w:val="00B51FE6"/>
    <w:rsid w:val="00B521F3"/>
    <w:rsid w:val="00B52494"/>
    <w:rsid w:val="00B5309E"/>
    <w:rsid w:val="00B530FC"/>
    <w:rsid w:val="00B534C0"/>
    <w:rsid w:val="00B53888"/>
    <w:rsid w:val="00B53A17"/>
    <w:rsid w:val="00B53A8E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2C5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ABC"/>
    <w:rsid w:val="00B64CB3"/>
    <w:rsid w:val="00B64FB0"/>
    <w:rsid w:val="00B65EB7"/>
    <w:rsid w:val="00B6626D"/>
    <w:rsid w:val="00B66273"/>
    <w:rsid w:val="00B663F5"/>
    <w:rsid w:val="00B6681C"/>
    <w:rsid w:val="00B67417"/>
    <w:rsid w:val="00B6783A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1BD0"/>
    <w:rsid w:val="00B721D1"/>
    <w:rsid w:val="00B727D0"/>
    <w:rsid w:val="00B72A4B"/>
    <w:rsid w:val="00B72D1B"/>
    <w:rsid w:val="00B730E8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253"/>
    <w:rsid w:val="00B80865"/>
    <w:rsid w:val="00B80BCD"/>
    <w:rsid w:val="00B80C70"/>
    <w:rsid w:val="00B80EC4"/>
    <w:rsid w:val="00B815F4"/>
    <w:rsid w:val="00B81C8E"/>
    <w:rsid w:val="00B81E73"/>
    <w:rsid w:val="00B82076"/>
    <w:rsid w:val="00B8253F"/>
    <w:rsid w:val="00B82584"/>
    <w:rsid w:val="00B827EB"/>
    <w:rsid w:val="00B82AD6"/>
    <w:rsid w:val="00B82AE4"/>
    <w:rsid w:val="00B82B20"/>
    <w:rsid w:val="00B82CAE"/>
    <w:rsid w:val="00B82E41"/>
    <w:rsid w:val="00B82EB6"/>
    <w:rsid w:val="00B832E8"/>
    <w:rsid w:val="00B8359F"/>
    <w:rsid w:val="00B835F3"/>
    <w:rsid w:val="00B83CF1"/>
    <w:rsid w:val="00B83DA6"/>
    <w:rsid w:val="00B84672"/>
    <w:rsid w:val="00B84687"/>
    <w:rsid w:val="00B846F0"/>
    <w:rsid w:val="00B8475A"/>
    <w:rsid w:val="00B84BB3"/>
    <w:rsid w:val="00B84C58"/>
    <w:rsid w:val="00B85CC0"/>
    <w:rsid w:val="00B85D6F"/>
    <w:rsid w:val="00B862D7"/>
    <w:rsid w:val="00B86597"/>
    <w:rsid w:val="00B86D9B"/>
    <w:rsid w:val="00B8763A"/>
    <w:rsid w:val="00B87797"/>
    <w:rsid w:val="00B87883"/>
    <w:rsid w:val="00B87A30"/>
    <w:rsid w:val="00B87A3E"/>
    <w:rsid w:val="00B87C43"/>
    <w:rsid w:val="00B90613"/>
    <w:rsid w:val="00B9093A"/>
    <w:rsid w:val="00B91161"/>
    <w:rsid w:val="00B912D3"/>
    <w:rsid w:val="00B913FD"/>
    <w:rsid w:val="00B9178A"/>
    <w:rsid w:val="00B918D5"/>
    <w:rsid w:val="00B91E67"/>
    <w:rsid w:val="00B925D1"/>
    <w:rsid w:val="00B9285E"/>
    <w:rsid w:val="00B92D74"/>
    <w:rsid w:val="00B92FFF"/>
    <w:rsid w:val="00B93398"/>
    <w:rsid w:val="00B937B2"/>
    <w:rsid w:val="00B9397A"/>
    <w:rsid w:val="00B94042"/>
    <w:rsid w:val="00B942EF"/>
    <w:rsid w:val="00B95160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EB1"/>
    <w:rsid w:val="00B96FAD"/>
    <w:rsid w:val="00B9727D"/>
    <w:rsid w:val="00B972C9"/>
    <w:rsid w:val="00B97489"/>
    <w:rsid w:val="00B97785"/>
    <w:rsid w:val="00B97C2A"/>
    <w:rsid w:val="00BA032C"/>
    <w:rsid w:val="00BA0C73"/>
    <w:rsid w:val="00BA12FC"/>
    <w:rsid w:val="00BA180A"/>
    <w:rsid w:val="00BA1999"/>
    <w:rsid w:val="00BA1AE0"/>
    <w:rsid w:val="00BA222A"/>
    <w:rsid w:val="00BA26EC"/>
    <w:rsid w:val="00BA2B15"/>
    <w:rsid w:val="00BA31EE"/>
    <w:rsid w:val="00BA3394"/>
    <w:rsid w:val="00BA3895"/>
    <w:rsid w:val="00BA3BA1"/>
    <w:rsid w:val="00BA3D8C"/>
    <w:rsid w:val="00BA4305"/>
    <w:rsid w:val="00BA482B"/>
    <w:rsid w:val="00BA49CC"/>
    <w:rsid w:val="00BA528A"/>
    <w:rsid w:val="00BA56A0"/>
    <w:rsid w:val="00BA5783"/>
    <w:rsid w:val="00BA607C"/>
    <w:rsid w:val="00BA6907"/>
    <w:rsid w:val="00BA696C"/>
    <w:rsid w:val="00BA69EC"/>
    <w:rsid w:val="00BA6AA0"/>
    <w:rsid w:val="00BA6C34"/>
    <w:rsid w:val="00BA7089"/>
    <w:rsid w:val="00BA756B"/>
    <w:rsid w:val="00BB05D2"/>
    <w:rsid w:val="00BB0EA3"/>
    <w:rsid w:val="00BB111C"/>
    <w:rsid w:val="00BB1507"/>
    <w:rsid w:val="00BB1569"/>
    <w:rsid w:val="00BB1AFE"/>
    <w:rsid w:val="00BB2493"/>
    <w:rsid w:val="00BB2573"/>
    <w:rsid w:val="00BB25E1"/>
    <w:rsid w:val="00BB2A53"/>
    <w:rsid w:val="00BB2DBA"/>
    <w:rsid w:val="00BB3014"/>
    <w:rsid w:val="00BB33E4"/>
    <w:rsid w:val="00BB3578"/>
    <w:rsid w:val="00BB3BA4"/>
    <w:rsid w:val="00BB3BBD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5B43"/>
    <w:rsid w:val="00BB5CF1"/>
    <w:rsid w:val="00BB6165"/>
    <w:rsid w:val="00BB64DD"/>
    <w:rsid w:val="00BB6780"/>
    <w:rsid w:val="00BB718D"/>
    <w:rsid w:val="00BB768C"/>
    <w:rsid w:val="00BB798B"/>
    <w:rsid w:val="00BB79B5"/>
    <w:rsid w:val="00BC0137"/>
    <w:rsid w:val="00BC08E4"/>
    <w:rsid w:val="00BC0CDA"/>
    <w:rsid w:val="00BC1492"/>
    <w:rsid w:val="00BC159F"/>
    <w:rsid w:val="00BC1AA9"/>
    <w:rsid w:val="00BC1CF7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1AB1"/>
    <w:rsid w:val="00BD1B39"/>
    <w:rsid w:val="00BD1FF6"/>
    <w:rsid w:val="00BD27D2"/>
    <w:rsid w:val="00BD2FB0"/>
    <w:rsid w:val="00BD359D"/>
    <w:rsid w:val="00BD3878"/>
    <w:rsid w:val="00BD3FA6"/>
    <w:rsid w:val="00BD4089"/>
    <w:rsid w:val="00BD428E"/>
    <w:rsid w:val="00BD4454"/>
    <w:rsid w:val="00BD4679"/>
    <w:rsid w:val="00BD4742"/>
    <w:rsid w:val="00BD4853"/>
    <w:rsid w:val="00BD58C8"/>
    <w:rsid w:val="00BD5D95"/>
    <w:rsid w:val="00BD5DDF"/>
    <w:rsid w:val="00BD6913"/>
    <w:rsid w:val="00BD6997"/>
    <w:rsid w:val="00BD6E1E"/>
    <w:rsid w:val="00BD6EBC"/>
    <w:rsid w:val="00BD7591"/>
    <w:rsid w:val="00BD7641"/>
    <w:rsid w:val="00BD789F"/>
    <w:rsid w:val="00BD7EA4"/>
    <w:rsid w:val="00BE010C"/>
    <w:rsid w:val="00BE0684"/>
    <w:rsid w:val="00BE0BCB"/>
    <w:rsid w:val="00BE0DFF"/>
    <w:rsid w:val="00BE0FA0"/>
    <w:rsid w:val="00BE0FE0"/>
    <w:rsid w:val="00BE16DE"/>
    <w:rsid w:val="00BE16F5"/>
    <w:rsid w:val="00BE1933"/>
    <w:rsid w:val="00BE21FD"/>
    <w:rsid w:val="00BE24A7"/>
    <w:rsid w:val="00BE2870"/>
    <w:rsid w:val="00BE2BF3"/>
    <w:rsid w:val="00BE308C"/>
    <w:rsid w:val="00BE3138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DCF"/>
    <w:rsid w:val="00BE5E18"/>
    <w:rsid w:val="00BE66A4"/>
    <w:rsid w:val="00BE687D"/>
    <w:rsid w:val="00BE6A11"/>
    <w:rsid w:val="00BE6A41"/>
    <w:rsid w:val="00BE6B07"/>
    <w:rsid w:val="00BE6E33"/>
    <w:rsid w:val="00BF0744"/>
    <w:rsid w:val="00BF09CF"/>
    <w:rsid w:val="00BF0B36"/>
    <w:rsid w:val="00BF0C95"/>
    <w:rsid w:val="00BF0D8F"/>
    <w:rsid w:val="00BF0EF3"/>
    <w:rsid w:val="00BF14E9"/>
    <w:rsid w:val="00BF17E9"/>
    <w:rsid w:val="00BF193C"/>
    <w:rsid w:val="00BF20DF"/>
    <w:rsid w:val="00BF2706"/>
    <w:rsid w:val="00BF2A0A"/>
    <w:rsid w:val="00BF3C14"/>
    <w:rsid w:val="00BF3DBD"/>
    <w:rsid w:val="00BF4ACE"/>
    <w:rsid w:val="00BF5414"/>
    <w:rsid w:val="00BF546E"/>
    <w:rsid w:val="00BF5778"/>
    <w:rsid w:val="00BF5FAF"/>
    <w:rsid w:val="00BF5FD9"/>
    <w:rsid w:val="00BF60F0"/>
    <w:rsid w:val="00BF611B"/>
    <w:rsid w:val="00BF62D8"/>
    <w:rsid w:val="00BF643E"/>
    <w:rsid w:val="00BF6C25"/>
    <w:rsid w:val="00BF77E7"/>
    <w:rsid w:val="00BF7B30"/>
    <w:rsid w:val="00C00188"/>
    <w:rsid w:val="00C00213"/>
    <w:rsid w:val="00C0060D"/>
    <w:rsid w:val="00C009CF"/>
    <w:rsid w:val="00C00FC4"/>
    <w:rsid w:val="00C01153"/>
    <w:rsid w:val="00C0190B"/>
    <w:rsid w:val="00C01ECA"/>
    <w:rsid w:val="00C020AD"/>
    <w:rsid w:val="00C04234"/>
    <w:rsid w:val="00C0466D"/>
    <w:rsid w:val="00C04832"/>
    <w:rsid w:val="00C0489E"/>
    <w:rsid w:val="00C04C03"/>
    <w:rsid w:val="00C04C39"/>
    <w:rsid w:val="00C0514C"/>
    <w:rsid w:val="00C0567B"/>
    <w:rsid w:val="00C05968"/>
    <w:rsid w:val="00C059BA"/>
    <w:rsid w:val="00C059E4"/>
    <w:rsid w:val="00C05F1F"/>
    <w:rsid w:val="00C0749A"/>
    <w:rsid w:val="00C07571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B9C"/>
    <w:rsid w:val="00C10C16"/>
    <w:rsid w:val="00C10CB5"/>
    <w:rsid w:val="00C10D26"/>
    <w:rsid w:val="00C11B57"/>
    <w:rsid w:val="00C12089"/>
    <w:rsid w:val="00C1210D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19"/>
    <w:rsid w:val="00C15B6B"/>
    <w:rsid w:val="00C15C8A"/>
    <w:rsid w:val="00C1617C"/>
    <w:rsid w:val="00C163ED"/>
    <w:rsid w:val="00C16965"/>
    <w:rsid w:val="00C16996"/>
    <w:rsid w:val="00C20A51"/>
    <w:rsid w:val="00C212DA"/>
    <w:rsid w:val="00C21306"/>
    <w:rsid w:val="00C2158B"/>
    <w:rsid w:val="00C21633"/>
    <w:rsid w:val="00C2211C"/>
    <w:rsid w:val="00C23495"/>
    <w:rsid w:val="00C23BB8"/>
    <w:rsid w:val="00C255DD"/>
    <w:rsid w:val="00C25A5B"/>
    <w:rsid w:val="00C25CA4"/>
    <w:rsid w:val="00C25D54"/>
    <w:rsid w:val="00C25D94"/>
    <w:rsid w:val="00C2664F"/>
    <w:rsid w:val="00C2679B"/>
    <w:rsid w:val="00C26FB0"/>
    <w:rsid w:val="00C2716E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395"/>
    <w:rsid w:val="00C315B9"/>
    <w:rsid w:val="00C318B0"/>
    <w:rsid w:val="00C31954"/>
    <w:rsid w:val="00C31A20"/>
    <w:rsid w:val="00C31AA8"/>
    <w:rsid w:val="00C31E9A"/>
    <w:rsid w:val="00C31F42"/>
    <w:rsid w:val="00C325BE"/>
    <w:rsid w:val="00C327D3"/>
    <w:rsid w:val="00C328A9"/>
    <w:rsid w:val="00C328C0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A72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0788"/>
    <w:rsid w:val="00C41A5D"/>
    <w:rsid w:val="00C4250D"/>
    <w:rsid w:val="00C42BC9"/>
    <w:rsid w:val="00C42EE5"/>
    <w:rsid w:val="00C42F3E"/>
    <w:rsid w:val="00C4336A"/>
    <w:rsid w:val="00C44BB8"/>
    <w:rsid w:val="00C44C8A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DD7"/>
    <w:rsid w:val="00C47F38"/>
    <w:rsid w:val="00C503AB"/>
    <w:rsid w:val="00C507F9"/>
    <w:rsid w:val="00C5218A"/>
    <w:rsid w:val="00C522CB"/>
    <w:rsid w:val="00C522DA"/>
    <w:rsid w:val="00C522FF"/>
    <w:rsid w:val="00C52434"/>
    <w:rsid w:val="00C527B6"/>
    <w:rsid w:val="00C527DA"/>
    <w:rsid w:val="00C52B62"/>
    <w:rsid w:val="00C52D22"/>
    <w:rsid w:val="00C531B4"/>
    <w:rsid w:val="00C53463"/>
    <w:rsid w:val="00C53FC1"/>
    <w:rsid w:val="00C549A4"/>
    <w:rsid w:val="00C549D5"/>
    <w:rsid w:val="00C55087"/>
    <w:rsid w:val="00C55D9B"/>
    <w:rsid w:val="00C5668A"/>
    <w:rsid w:val="00C568DB"/>
    <w:rsid w:val="00C56D5C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BA"/>
    <w:rsid w:val="00C643FD"/>
    <w:rsid w:val="00C647A6"/>
    <w:rsid w:val="00C65104"/>
    <w:rsid w:val="00C658FB"/>
    <w:rsid w:val="00C65A83"/>
    <w:rsid w:val="00C65B06"/>
    <w:rsid w:val="00C65C80"/>
    <w:rsid w:val="00C65EE0"/>
    <w:rsid w:val="00C66473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67B"/>
    <w:rsid w:val="00C708A6"/>
    <w:rsid w:val="00C709DC"/>
    <w:rsid w:val="00C71150"/>
    <w:rsid w:val="00C712D5"/>
    <w:rsid w:val="00C713FC"/>
    <w:rsid w:val="00C7145B"/>
    <w:rsid w:val="00C71534"/>
    <w:rsid w:val="00C7190E"/>
    <w:rsid w:val="00C71CBD"/>
    <w:rsid w:val="00C72236"/>
    <w:rsid w:val="00C72530"/>
    <w:rsid w:val="00C726D3"/>
    <w:rsid w:val="00C727AB"/>
    <w:rsid w:val="00C72CE5"/>
    <w:rsid w:val="00C73946"/>
    <w:rsid w:val="00C73978"/>
    <w:rsid w:val="00C73B3C"/>
    <w:rsid w:val="00C74150"/>
    <w:rsid w:val="00C747F1"/>
    <w:rsid w:val="00C74C33"/>
    <w:rsid w:val="00C754EF"/>
    <w:rsid w:val="00C75A56"/>
    <w:rsid w:val="00C75BD8"/>
    <w:rsid w:val="00C75CCC"/>
    <w:rsid w:val="00C75CF4"/>
    <w:rsid w:val="00C762CB"/>
    <w:rsid w:val="00C7654F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36EC"/>
    <w:rsid w:val="00C83A4D"/>
    <w:rsid w:val="00C841D7"/>
    <w:rsid w:val="00C8450B"/>
    <w:rsid w:val="00C845F1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AD2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14A8"/>
    <w:rsid w:val="00C91725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4EDA"/>
    <w:rsid w:val="00C953D5"/>
    <w:rsid w:val="00C953E8"/>
    <w:rsid w:val="00C95511"/>
    <w:rsid w:val="00C962BC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38D8"/>
    <w:rsid w:val="00CA3955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0DC6"/>
    <w:rsid w:val="00CB1897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DD4"/>
    <w:rsid w:val="00CB2F13"/>
    <w:rsid w:val="00CB2F2B"/>
    <w:rsid w:val="00CB2FA0"/>
    <w:rsid w:val="00CB30C8"/>
    <w:rsid w:val="00CB3386"/>
    <w:rsid w:val="00CB3594"/>
    <w:rsid w:val="00CB388E"/>
    <w:rsid w:val="00CB3F8B"/>
    <w:rsid w:val="00CB4231"/>
    <w:rsid w:val="00CB4801"/>
    <w:rsid w:val="00CB482C"/>
    <w:rsid w:val="00CB4FD1"/>
    <w:rsid w:val="00CB53A3"/>
    <w:rsid w:val="00CB54C4"/>
    <w:rsid w:val="00CB5CD9"/>
    <w:rsid w:val="00CB6136"/>
    <w:rsid w:val="00CB61B8"/>
    <w:rsid w:val="00CB65CB"/>
    <w:rsid w:val="00CB6B5C"/>
    <w:rsid w:val="00CB72E4"/>
    <w:rsid w:val="00CC0BE1"/>
    <w:rsid w:val="00CC0D63"/>
    <w:rsid w:val="00CC0E12"/>
    <w:rsid w:val="00CC1732"/>
    <w:rsid w:val="00CC1A26"/>
    <w:rsid w:val="00CC2450"/>
    <w:rsid w:val="00CC2529"/>
    <w:rsid w:val="00CC25BD"/>
    <w:rsid w:val="00CC27B5"/>
    <w:rsid w:val="00CC2C73"/>
    <w:rsid w:val="00CC2CFD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3E"/>
    <w:rsid w:val="00CD1468"/>
    <w:rsid w:val="00CD1FAD"/>
    <w:rsid w:val="00CD217F"/>
    <w:rsid w:val="00CD24C5"/>
    <w:rsid w:val="00CD2784"/>
    <w:rsid w:val="00CD3582"/>
    <w:rsid w:val="00CD3685"/>
    <w:rsid w:val="00CD374E"/>
    <w:rsid w:val="00CD3BC8"/>
    <w:rsid w:val="00CD3DA7"/>
    <w:rsid w:val="00CD425F"/>
    <w:rsid w:val="00CD544A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0B6A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B9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2DF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692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1F9B"/>
    <w:rsid w:val="00D02684"/>
    <w:rsid w:val="00D02966"/>
    <w:rsid w:val="00D032A4"/>
    <w:rsid w:val="00D03E57"/>
    <w:rsid w:val="00D03E6C"/>
    <w:rsid w:val="00D04092"/>
    <w:rsid w:val="00D04160"/>
    <w:rsid w:val="00D04285"/>
    <w:rsid w:val="00D04A80"/>
    <w:rsid w:val="00D04D18"/>
    <w:rsid w:val="00D05102"/>
    <w:rsid w:val="00D0552F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17B3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4D6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112"/>
    <w:rsid w:val="00D203C8"/>
    <w:rsid w:val="00D20680"/>
    <w:rsid w:val="00D20FF6"/>
    <w:rsid w:val="00D2139F"/>
    <w:rsid w:val="00D21EFC"/>
    <w:rsid w:val="00D21FBD"/>
    <w:rsid w:val="00D227B5"/>
    <w:rsid w:val="00D2308A"/>
    <w:rsid w:val="00D23582"/>
    <w:rsid w:val="00D24102"/>
    <w:rsid w:val="00D25857"/>
    <w:rsid w:val="00D26D40"/>
    <w:rsid w:val="00D27605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1A4"/>
    <w:rsid w:val="00D33764"/>
    <w:rsid w:val="00D34465"/>
    <w:rsid w:val="00D34580"/>
    <w:rsid w:val="00D34E1D"/>
    <w:rsid w:val="00D34F08"/>
    <w:rsid w:val="00D35291"/>
    <w:rsid w:val="00D35A18"/>
    <w:rsid w:val="00D35D45"/>
    <w:rsid w:val="00D36389"/>
    <w:rsid w:val="00D36C64"/>
    <w:rsid w:val="00D36C78"/>
    <w:rsid w:val="00D36CE3"/>
    <w:rsid w:val="00D371AC"/>
    <w:rsid w:val="00D37355"/>
    <w:rsid w:val="00D377A2"/>
    <w:rsid w:val="00D37A2F"/>
    <w:rsid w:val="00D37D90"/>
    <w:rsid w:val="00D4034C"/>
    <w:rsid w:val="00D4040E"/>
    <w:rsid w:val="00D405DD"/>
    <w:rsid w:val="00D40635"/>
    <w:rsid w:val="00D40725"/>
    <w:rsid w:val="00D4078C"/>
    <w:rsid w:val="00D40E35"/>
    <w:rsid w:val="00D41FDB"/>
    <w:rsid w:val="00D42C10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3B0"/>
    <w:rsid w:val="00D477B5"/>
    <w:rsid w:val="00D47DA4"/>
    <w:rsid w:val="00D47E1B"/>
    <w:rsid w:val="00D50252"/>
    <w:rsid w:val="00D502A2"/>
    <w:rsid w:val="00D5050C"/>
    <w:rsid w:val="00D50744"/>
    <w:rsid w:val="00D50807"/>
    <w:rsid w:val="00D50C6E"/>
    <w:rsid w:val="00D50FFC"/>
    <w:rsid w:val="00D51143"/>
    <w:rsid w:val="00D51873"/>
    <w:rsid w:val="00D51884"/>
    <w:rsid w:val="00D526F6"/>
    <w:rsid w:val="00D527FA"/>
    <w:rsid w:val="00D52DAA"/>
    <w:rsid w:val="00D52FA4"/>
    <w:rsid w:val="00D5311E"/>
    <w:rsid w:val="00D533AD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4C"/>
    <w:rsid w:val="00D56CE2"/>
    <w:rsid w:val="00D56FD8"/>
    <w:rsid w:val="00D5703C"/>
    <w:rsid w:val="00D57050"/>
    <w:rsid w:val="00D57B0B"/>
    <w:rsid w:val="00D57C9B"/>
    <w:rsid w:val="00D57DF3"/>
    <w:rsid w:val="00D602A0"/>
    <w:rsid w:val="00D6062E"/>
    <w:rsid w:val="00D6080A"/>
    <w:rsid w:val="00D60CF4"/>
    <w:rsid w:val="00D60EFA"/>
    <w:rsid w:val="00D6107C"/>
    <w:rsid w:val="00D6125E"/>
    <w:rsid w:val="00D614B4"/>
    <w:rsid w:val="00D61655"/>
    <w:rsid w:val="00D61B05"/>
    <w:rsid w:val="00D61E5C"/>
    <w:rsid w:val="00D6240F"/>
    <w:rsid w:val="00D62F84"/>
    <w:rsid w:val="00D63F06"/>
    <w:rsid w:val="00D63FCD"/>
    <w:rsid w:val="00D6461A"/>
    <w:rsid w:val="00D6472E"/>
    <w:rsid w:val="00D64AA9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3AF"/>
    <w:rsid w:val="00D67763"/>
    <w:rsid w:val="00D67B7C"/>
    <w:rsid w:val="00D703DE"/>
    <w:rsid w:val="00D70657"/>
    <w:rsid w:val="00D70B41"/>
    <w:rsid w:val="00D70EFC"/>
    <w:rsid w:val="00D712B6"/>
    <w:rsid w:val="00D71C19"/>
    <w:rsid w:val="00D71DBC"/>
    <w:rsid w:val="00D71F89"/>
    <w:rsid w:val="00D71FCA"/>
    <w:rsid w:val="00D722E9"/>
    <w:rsid w:val="00D72454"/>
    <w:rsid w:val="00D725DB"/>
    <w:rsid w:val="00D72844"/>
    <w:rsid w:val="00D72A9E"/>
    <w:rsid w:val="00D736E3"/>
    <w:rsid w:val="00D73E40"/>
    <w:rsid w:val="00D74761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E6F"/>
    <w:rsid w:val="00D76FCD"/>
    <w:rsid w:val="00D7713C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37C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566"/>
    <w:rsid w:val="00D8668D"/>
    <w:rsid w:val="00D86723"/>
    <w:rsid w:val="00D8676D"/>
    <w:rsid w:val="00D867A9"/>
    <w:rsid w:val="00D873ED"/>
    <w:rsid w:val="00D8771F"/>
    <w:rsid w:val="00D87DD5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62C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978F0"/>
    <w:rsid w:val="00DA0275"/>
    <w:rsid w:val="00DA0359"/>
    <w:rsid w:val="00DA08BA"/>
    <w:rsid w:val="00DA1CCC"/>
    <w:rsid w:val="00DA26B7"/>
    <w:rsid w:val="00DA27B7"/>
    <w:rsid w:val="00DA33A3"/>
    <w:rsid w:val="00DA41EF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5A9"/>
    <w:rsid w:val="00DA77CF"/>
    <w:rsid w:val="00DB0AB4"/>
    <w:rsid w:val="00DB0B4E"/>
    <w:rsid w:val="00DB0F6E"/>
    <w:rsid w:val="00DB145D"/>
    <w:rsid w:val="00DB1ED6"/>
    <w:rsid w:val="00DB2001"/>
    <w:rsid w:val="00DB2174"/>
    <w:rsid w:val="00DB23FB"/>
    <w:rsid w:val="00DB28D7"/>
    <w:rsid w:val="00DB3019"/>
    <w:rsid w:val="00DB3205"/>
    <w:rsid w:val="00DB3344"/>
    <w:rsid w:val="00DB36CF"/>
    <w:rsid w:val="00DB3855"/>
    <w:rsid w:val="00DB3D91"/>
    <w:rsid w:val="00DB3E06"/>
    <w:rsid w:val="00DB475F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7E7"/>
    <w:rsid w:val="00DC18B0"/>
    <w:rsid w:val="00DC1DD1"/>
    <w:rsid w:val="00DC2E9F"/>
    <w:rsid w:val="00DC2F50"/>
    <w:rsid w:val="00DC30E7"/>
    <w:rsid w:val="00DC313E"/>
    <w:rsid w:val="00DC34CA"/>
    <w:rsid w:val="00DC375A"/>
    <w:rsid w:val="00DC3C56"/>
    <w:rsid w:val="00DC3CA3"/>
    <w:rsid w:val="00DC3CC2"/>
    <w:rsid w:val="00DC3E2D"/>
    <w:rsid w:val="00DC4037"/>
    <w:rsid w:val="00DC4071"/>
    <w:rsid w:val="00DC41B4"/>
    <w:rsid w:val="00DC46D6"/>
    <w:rsid w:val="00DC495C"/>
    <w:rsid w:val="00DC4C4A"/>
    <w:rsid w:val="00DC4FAE"/>
    <w:rsid w:val="00DC586B"/>
    <w:rsid w:val="00DC5BE3"/>
    <w:rsid w:val="00DC60C0"/>
    <w:rsid w:val="00DC65A6"/>
    <w:rsid w:val="00DC6F37"/>
    <w:rsid w:val="00DC79A3"/>
    <w:rsid w:val="00DC7AAF"/>
    <w:rsid w:val="00DC7BEF"/>
    <w:rsid w:val="00DC7C51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397"/>
    <w:rsid w:val="00DD4423"/>
    <w:rsid w:val="00DD45C2"/>
    <w:rsid w:val="00DD4C34"/>
    <w:rsid w:val="00DD5059"/>
    <w:rsid w:val="00DD5244"/>
    <w:rsid w:val="00DD58E3"/>
    <w:rsid w:val="00DD5FDD"/>
    <w:rsid w:val="00DD6009"/>
    <w:rsid w:val="00DD61B7"/>
    <w:rsid w:val="00DD674E"/>
    <w:rsid w:val="00DD6B80"/>
    <w:rsid w:val="00DD6FC8"/>
    <w:rsid w:val="00DD7459"/>
    <w:rsid w:val="00DD79CB"/>
    <w:rsid w:val="00DD7A29"/>
    <w:rsid w:val="00DE0CBC"/>
    <w:rsid w:val="00DE119C"/>
    <w:rsid w:val="00DE1249"/>
    <w:rsid w:val="00DE1396"/>
    <w:rsid w:val="00DE22EF"/>
    <w:rsid w:val="00DE2632"/>
    <w:rsid w:val="00DE2C03"/>
    <w:rsid w:val="00DE3081"/>
    <w:rsid w:val="00DE399C"/>
    <w:rsid w:val="00DE3FA2"/>
    <w:rsid w:val="00DE40FA"/>
    <w:rsid w:val="00DE4162"/>
    <w:rsid w:val="00DE4970"/>
    <w:rsid w:val="00DE4CA3"/>
    <w:rsid w:val="00DE51C4"/>
    <w:rsid w:val="00DE5449"/>
    <w:rsid w:val="00DE58B5"/>
    <w:rsid w:val="00DE6210"/>
    <w:rsid w:val="00DE645A"/>
    <w:rsid w:val="00DE65E5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76A"/>
    <w:rsid w:val="00DF1F30"/>
    <w:rsid w:val="00DF21A3"/>
    <w:rsid w:val="00DF22A2"/>
    <w:rsid w:val="00DF2A42"/>
    <w:rsid w:val="00DF2A93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3D0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590"/>
    <w:rsid w:val="00E00A56"/>
    <w:rsid w:val="00E00B8E"/>
    <w:rsid w:val="00E00C08"/>
    <w:rsid w:val="00E01164"/>
    <w:rsid w:val="00E01D77"/>
    <w:rsid w:val="00E02459"/>
    <w:rsid w:val="00E02EDA"/>
    <w:rsid w:val="00E02EF6"/>
    <w:rsid w:val="00E034A8"/>
    <w:rsid w:val="00E035A0"/>
    <w:rsid w:val="00E036A1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D08"/>
    <w:rsid w:val="00E155FA"/>
    <w:rsid w:val="00E1578A"/>
    <w:rsid w:val="00E1605A"/>
    <w:rsid w:val="00E16191"/>
    <w:rsid w:val="00E16267"/>
    <w:rsid w:val="00E16353"/>
    <w:rsid w:val="00E165C4"/>
    <w:rsid w:val="00E1687C"/>
    <w:rsid w:val="00E16E71"/>
    <w:rsid w:val="00E17862"/>
    <w:rsid w:val="00E17E2D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26"/>
    <w:rsid w:val="00E261CF"/>
    <w:rsid w:val="00E26285"/>
    <w:rsid w:val="00E262A7"/>
    <w:rsid w:val="00E2630E"/>
    <w:rsid w:val="00E26657"/>
    <w:rsid w:val="00E26AC7"/>
    <w:rsid w:val="00E26B08"/>
    <w:rsid w:val="00E26C33"/>
    <w:rsid w:val="00E26E96"/>
    <w:rsid w:val="00E26F1E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28"/>
    <w:rsid w:val="00E34453"/>
    <w:rsid w:val="00E34A26"/>
    <w:rsid w:val="00E34EAE"/>
    <w:rsid w:val="00E34F0C"/>
    <w:rsid w:val="00E353A8"/>
    <w:rsid w:val="00E358F6"/>
    <w:rsid w:val="00E36518"/>
    <w:rsid w:val="00E36D79"/>
    <w:rsid w:val="00E37072"/>
    <w:rsid w:val="00E37233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36A"/>
    <w:rsid w:val="00E44591"/>
    <w:rsid w:val="00E44777"/>
    <w:rsid w:val="00E44BE2"/>
    <w:rsid w:val="00E44BF4"/>
    <w:rsid w:val="00E44C4C"/>
    <w:rsid w:val="00E45068"/>
    <w:rsid w:val="00E4529D"/>
    <w:rsid w:val="00E45600"/>
    <w:rsid w:val="00E45696"/>
    <w:rsid w:val="00E45B1B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0FCD"/>
    <w:rsid w:val="00E51011"/>
    <w:rsid w:val="00E51087"/>
    <w:rsid w:val="00E518CA"/>
    <w:rsid w:val="00E51FCC"/>
    <w:rsid w:val="00E52156"/>
    <w:rsid w:val="00E52735"/>
    <w:rsid w:val="00E527B9"/>
    <w:rsid w:val="00E532E1"/>
    <w:rsid w:val="00E53622"/>
    <w:rsid w:val="00E53FE6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0"/>
    <w:rsid w:val="00E608A8"/>
    <w:rsid w:val="00E608CC"/>
    <w:rsid w:val="00E619E7"/>
    <w:rsid w:val="00E61B80"/>
    <w:rsid w:val="00E61BF5"/>
    <w:rsid w:val="00E61D5F"/>
    <w:rsid w:val="00E6262A"/>
    <w:rsid w:val="00E63ACD"/>
    <w:rsid w:val="00E63BAE"/>
    <w:rsid w:val="00E645FB"/>
    <w:rsid w:val="00E64CE0"/>
    <w:rsid w:val="00E64E8D"/>
    <w:rsid w:val="00E64F39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08E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4D7"/>
    <w:rsid w:val="00E755B8"/>
    <w:rsid w:val="00E75600"/>
    <w:rsid w:val="00E75895"/>
    <w:rsid w:val="00E764DF"/>
    <w:rsid w:val="00E76601"/>
    <w:rsid w:val="00E76899"/>
    <w:rsid w:val="00E76C57"/>
    <w:rsid w:val="00E77862"/>
    <w:rsid w:val="00E77993"/>
    <w:rsid w:val="00E803A5"/>
    <w:rsid w:val="00E80687"/>
    <w:rsid w:val="00E812DB"/>
    <w:rsid w:val="00E81D5F"/>
    <w:rsid w:val="00E81D90"/>
    <w:rsid w:val="00E81F94"/>
    <w:rsid w:val="00E82578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053"/>
    <w:rsid w:val="00E90269"/>
    <w:rsid w:val="00E902A6"/>
    <w:rsid w:val="00E9032A"/>
    <w:rsid w:val="00E9099C"/>
    <w:rsid w:val="00E90C7B"/>
    <w:rsid w:val="00E910A3"/>
    <w:rsid w:val="00E91AE8"/>
    <w:rsid w:val="00E91F77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660F"/>
    <w:rsid w:val="00E971A0"/>
    <w:rsid w:val="00E971A7"/>
    <w:rsid w:val="00E97C07"/>
    <w:rsid w:val="00EA02D8"/>
    <w:rsid w:val="00EA0304"/>
    <w:rsid w:val="00EA0A7C"/>
    <w:rsid w:val="00EA0F9D"/>
    <w:rsid w:val="00EA13D9"/>
    <w:rsid w:val="00EA1536"/>
    <w:rsid w:val="00EA1D74"/>
    <w:rsid w:val="00EA1DAD"/>
    <w:rsid w:val="00EA2199"/>
    <w:rsid w:val="00EA241D"/>
    <w:rsid w:val="00EA2830"/>
    <w:rsid w:val="00EA2D5A"/>
    <w:rsid w:val="00EA2F62"/>
    <w:rsid w:val="00EA2F65"/>
    <w:rsid w:val="00EA2FE8"/>
    <w:rsid w:val="00EA3175"/>
    <w:rsid w:val="00EA3856"/>
    <w:rsid w:val="00EA4111"/>
    <w:rsid w:val="00EA415F"/>
    <w:rsid w:val="00EA55C1"/>
    <w:rsid w:val="00EA588D"/>
    <w:rsid w:val="00EA58DE"/>
    <w:rsid w:val="00EA5E33"/>
    <w:rsid w:val="00EA6237"/>
    <w:rsid w:val="00EA62DA"/>
    <w:rsid w:val="00EA6556"/>
    <w:rsid w:val="00EA6B9B"/>
    <w:rsid w:val="00EA6C03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8A5"/>
    <w:rsid w:val="00EB1C34"/>
    <w:rsid w:val="00EB1C96"/>
    <w:rsid w:val="00EB1D37"/>
    <w:rsid w:val="00EB203F"/>
    <w:rsid w:val="00EB228C"/>
    <w:rsid w:val="00EB3219"/>
    <w:rsid w:val="00EB33F4"/>
    <w:rsid w:val="00EB3684"/>
    <w:rsid w:val="00EB36FD"/>
    <w:rsid w:val="00EB3AC8"/>
    <w:rsid w:val="00EB3D01"/>
    <w:rsid w:val="00EB3EA7"/>
    <w:rsid w:val="00EB4940"/>
    <w:rsid w:val="00EB52F3"/>
    <w:rsid w:val="00EB535B"/>
    <w:rsid w:val="00EB5758"/>
    <w:rsid w:val="00EB613D"/>
    <w:rsid w:val="00EB7072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6B4"/>
    <w:rsid w:val="00EC1B64"/>
    <w:rsid w:val="00EC1DDB"/>
    <w:rsid w:val="00EC2348"/>
    <w:rsid w:val="00EC248F"/>
    <w:rsid w:val="00EC2B68"/>
    <w:rsid w:val="00EC2E60"/>
    <w:rsid w:val="00EC3A26"/>
    <w:rsid w:val="00EC3DC5"/>
    <w:rsid w:val="00EC40ED"/>
    <w:rsid w:val="00EC44D5"/>
    <w:rsid w:val="00EC4842"/>
    <w:rsid w:val="00EC4F28"/>
    <w:rsid w:val="00EC4F81"/>
    <w:rsid w:val="00EC510E"/>
    <w:rsid w:val="00EC582A"/>
    <w:rsid w:val="00EC588B"/>
    <w:rsid w:val="00EC5A89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C7F4E"/>
    <w:rsid w:val="00ED110C"/>
    <w:rsid w:val="00ED174A"/>
    <w:rsid w:val="00ED1C04"/>
    <w:rsid w:val="00ED1EF7"/>
    <w:rsid w:val="00ED22F8"/>
    <w:rsid w:val="00ED237F"/>
    <w:rsid w:val="00ED24C9"/>
    <w:rsid w:val="00ED25EC"/>
    <w:rsid w:val="00ED2B2C"/>
    <w:rsid w:val="00ED2D71"/>
    <w:rsid w:val="00ED3440"/>
    <w:rsid w:val="00ED36C9"/>
    <w:rsid w:val="00ED38B0"/>
    <w:rsid w:val="00ED3FEF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6BB5"/>
    <w:rsid w:val="00ED721A"/>
    <w:rsid w:val="00ED72FB"/>
    <w:rsid w:val="00ED737A"/>
    <w:rsid w:val="00ED7537"/>
    <w:rsid w:val="00ED76E4"/>
    <w:rsid w:val="00ED7A20"/>
    <w:rsid w:val="00EE0582"/>
    <w:rsid w:val="00EE0E22"/>
    <w:rsid w:val="00EE1268"/>
    <w:rsid w:val="00EE1D79"/>
    <w:rsid w:val="00EE1FFC"/>
    <w:rsid w:val="00EE22C7"/>
    <w:rsid w:val="00EE22D8"/>
    <w:rsid w:val="00EE25D9"/>
    <w:rsid w:val="00EE2DDF"/>
    <w:rsid w:val="00EE308F"/>
    <w:rsid w:val="00EE381C"/>
    <w:rsid w:val="00EE3CA2"/>
    <w:rsid w:val="00EE4530"/>
    <w:rsid w:val="00EE4641"/>
    <w:rsid w:val="00EE491F"/>
    <w:rsid w:val="00EE49F0"/>
    <w:rsid w:val="00EE50BD"/>
    <w:rsid w:val="00EE5145"/>
    <w:rsid w:val="00EE51DA"/>
    <w:rsid w:val="00EE59CA"/>
    <w:rsid w:val="00EE5BF9"/>
    <w:rsid w:val="00EE5F80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7EA"/>
    <w:rsid w:val="00EF0F22"/>
    <w:rsid w:val="00EF1296"/>
    <w:rsid w:val="00EF1336"/>
    <w:rsid w:val="00EF1773"/>
    <w:rsid w:val="00EF1B8A"/>
    <w:rsid w:val="00EF1BCF"/>
    <w:rsid w:val="00EF22F6"/>
    <w:rsid w:val="00EF25EC"/>
    <w:rsid w:val="00EF2C97"/>
    <w:rsid w:val="00EF2E80"/>
    <w:rsid w:val="00EF3362"/>
    <w:rsid w:val="00EF35FC"/>
    <w:rsid w:val="00EF3ADB"/>
    <w:rsid w:val="00EF429A"/>
    <w:rsid w:val="00EF4414"/>
    <w:rsid w:val="00EF4883"/>
    <w:rsid w:val="00EF54A3"/>
    <w:rsid w:val="00EF5522"/>
    <w:rsid w:val="00EF58F6"/>
    <w:rsid w:val="00EF5959"/>
    <w:rsid w:val="00EF59D4"/>
    <w:rsid w:val="00EF5A52"/>
    <w:rsid w:val="00EF5AB9"/>
    <w:rsid w:val="00EF5DDD"/>
    <w:rsid w:val="00EF65CC"/>
    <w:rsid w:val="00EF689F"/>
    <w:rsid w:val="00EF789E"/>
    <w:rsid w:val="00F000EA"/>
    <w:rsid w:val="00F000F9"/>
    <w:rsid w:val="00F00610"/>
    <w:rsid w:val="00F008F6"/>
    <w:rsid w:val="00F011D4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100"/>
    <w:rsid w:val="00F0745F"/>
    <w:rsid w:val="00F077EA"/>
    <w:rsid w:val="00F07942"/>
    <w:rsid w:val="00F07A67"/>
    <w:rsid w:val="00F1079C"/>
    <w:rsid w:val="00F10B61"/>
    <w:rsid w:val="00F10E68"/>
    <w:rsid w:val="00F11114"/>
    <w:rsid w:val="00F11936"/>
    <w:rsid w:val="00F12070"/>
    <w:rsid w:val="00F122AD"/>
    <w:rsid w:val="00F1242F"/>
    <w:rsid w:val="00F12565"/>
    <w:rsid w:val="00F125F1"/>
    <w:rsid w:val="00F12926"/>
    <w:rsid w:val="00F12C0F"/>
    <w:rsid w:val="00F133E0"/>
    <w:rsid w:val="00F1381F"/>
    <w:rsid w:val="00F13963"/>
    <w:rsid w:val="00F1399F"/>
    <w:rsid w:val="00F13E3A"/>
    <w:rsid w:val="00F13EF4"/>
    <w:rsid w:val="00F1416C"/>
    <w:rsid w:val="00F14364"/>
    <w:rsid w:val="00F14592"/>
    <w:rsid w:val="00F1496F"/>
    <w:rsid w:val="00F15834"/>
    <w:rsid w:val="00F15B97"/>
    <w:rsid w:val="00F15BD5"/>
    <w:rsid w:val="00F161ED"/>
    <w:rsid w:val="00F162FD"/>
    <w:rsid w:val="00F163D1"/>
    <w:rsid w:val="00F164BB"/>
    <w:rsid w:val="00F167A3"/>
    <w:rsid w:val="00F1691F"/>
    <w:rsid w:val="00F16E44"/>
    <w:rsid w:val="00F175B8"/>
    <w:rsid w:val="00F17F0D"/>
    <w:rsid w:val="00F2014E"/>
    <w:rsid w:val="00F2025D"/>
    <w:rsid w:val="00F203D7"/>
    <w:rsid w:val="00F20595"/>
    <w:rsid w:val="00F208C9"/>
    <w:rsid w:val="00F20FA0"/>
    <w:rsid w:val="00F211FF"/>
    <w:rsid w:val="00F213DC"/>
    <w:rsid w:val="00F21494"/>
    <w:rsid w:val="00F21AB9"/>
    <w:rsid w:val="00F21BFF"/>
    <w:rsid w:val="00F223D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4E2D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C65"/>
    <w:rsid w:val="00F30E5C"/>
    <w:rsid w:val="00F30FDF"/>
    <w:rsid w:val="00F318BA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4F61"/>
    <w:rsid w:val="00F35693"/>
    <w:rsid w:val="00F35AF5"/>
    <w:rsid w:val="00F35E21"/>
    <w:rsid w:val="00F35EBA"/>
    <w:rsid w:val="00F36414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0A1E"/>
    <w:rsid w:val="00F41716"/>
    <w:rsid w:val="00F41DE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28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E35"/>
    <w:rsid w:val="00F537AE"/>
    <w:rsid w:val="00F539A8"/>
    <w:rsid w:val="00F53D21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758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67FE8"/>
    <w:rsid w:val="00F702E0"/>
    <w:rsid w:val="00F70636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7BD"/>
    <w:rsid w:val="00F748F4"/>
    <w:rsid w:val="00F74DDE"/>
    <w:rsid w:val="00F75528"/>
    <w:rsid w:val="00F7559F"/>
    <w:rsid w:val="00F75649"/>
    <w:rsid w:val="00F76047"/>
    <w:rsid w:val="00F767B0"/>
    <w:rsid w:val="00F76A26"/>
    <w:rsid w:val="00F771E8"/>
    <w:rsid w:val="00F774C4"/>
    <w:rsid w:val="00F778B6"/>
    <w:rsid w:val="00F7798B"/>
    <w:rsid w:val="00F77AE2"/>
    <w:rsid w:val="00F77BDA"/>
    <w:rsid w:val="00F77BF1"/>
    <w:rsid w:val="00F77D3A"/>
    <w:rsid w:val="00F77E6C"/>
    <w:rsid w:val="00F800A1"/>
    <w:rsid w:val="00F8015B"/>
    <w:rsid w:val="00F8049E"/>
    <w:rsid w:val="00F8055F"/>
    <w:rsid w:val="00F80685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3833"/>
    <w:rsid w:val="00F84037"/>
    <w:rsid w:val="00F84057"/>
    <w:rsid w:val="00F84584"/>
    <w:rsid w:val="00F848F9"/>
    <w:rsid w:val="00F84A4B"/>
    <w:rsid w:val="00F84AE5"/>
    <w:rsid w:val="00F858C7"/>
    <w:rsid w:val="00F85A58"/>
    <w:rsid w:val="00F85EC7"/>
    <w:rsid w:val="00F860E4"/>
    <w:rsid w:val="00F8629E"/>
    <w:rsid w:val="00F86363"/>
    <w:rsid w:val="00F86855"/>
    <w:rsid w:val="00F868E1"/>
    <w:rsid w:val="00F87150"/>
    <w:rsid w:val="00F87187"/>
    <w:rsid w:val="00F87993"/>
    <w:rsid w:val="00F900B2"/>
    <w:rsid w:val="00F9019F"/>
    <w:rsid w:val="00F9048D"/>
    <w:rsid w:val="00F90954"/>
    <w:rsid w:val="00F90A9C"/>
    <w:rsid w:val="00F90C72"/>
    <w:rsid w:val="00F90CF4"/>
    <w:rsid w:val="00F9142D"/>
    <w:rsid w:val="00F915A0"/>
    <w:rsid w:val="00F925DC"/>
    <w:rsid w:val="00F92D27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8CF"/>
    <w:rsid w:val="00FA1B3C"/>
    <w:rsid w:val="00FA1CE6"/>
    <w:rsid w:val="00FA2298"/>
    <w:rsid w:val="00FA23B5"/>
    <w:rsid w:val="00FA25F5"/>
    <w:rsid w:val="00FA2CC4"/>
    <w:rsid w:val="00FA304E"/>
    <w:rsid w:val="00FA324F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096F"/>
    <w:rsid w:val="00FB0CC0"/>
    <w:rsid w:val="00FB15B8"/>
    <w:rsid w:val="00FB1A8C"/>
    <w:rsid w:val="00FB1ADB"/>
    <w:rsid w:val="00FB1B59"/>
    <w:rsid w:val="00FB1EE1"/>
    <w:rsid w:val="00FB3934"/>
    <w:rsid w:val="00FB3D90"/>
    <w:rsid w:val="00FB3F0A"/>
    <w:rsid w:val="00FB3F24"/>
    <w:rsid w:val="00FB41E5"/>
    <w:rsid w:val="00FB4CB6"/>
    <w:rsid w:val="00FB4DBC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A3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4A20"/>
    <w:rsid w:val="00FC50E1"/>
    <w:rsid w:val="00FC5DB6"/>
    <w:rsid w:val="00FC66EE"/>
    <w:rsid w:val="00FC6B14"/>
    <w:rsid w:val="00FC73B7"/>
    <w:rsid w:val="00FC74D3"/>
    <w:rsid w:val="00FC7F70"/>
    <w:rsid w:val="00FD0019"/>
    <w:rsid w:val="00FD08D7"/>
    <w:rsid w:val="00FD0AFA"/>
    <w:rsid w:val="00FD0B07"/>
    <w:rsid w:val="00FD1628"/>
    <w:rsid w:val="00FD218C"/>
    <w:rsid w:val="00FD21AE"/>
    <w:rsid w:val="00FD2214"/>
    <w:rsid w:val="00FD2478"/>
    <w:rsid w:val="00FD2485"/>
    <w:rsid w:val="00FD2566"/>
    <w:rsid w:val="00FD2B65"/>
    <w:rsid w:val="00FD3404"/>
    <w:rsid w:val="00FD3A61"/>
    <w:rsid w:val="00FD3ADF"/>
    <w:rsid w:val="00FD3AFF"/>
    <w:rsid w:val="00FD3B81"/>
    <w:rsid w:val="00FD3E3E"/>
    <w:rsid w:val="00FD4305"/>
    <w:rsid w:val="00FD48D9"/>
    <w:rsid w:val="00FD4AFA"/>
    <w:rsid w:val="00FD4C01"/>
    <w:rsid w:val="00FD5165"/>
    <w:rsid w:val="00FD51DE"/>
    <w:rsid w:val="00FD5A5C"/>
    <w:rsid w:val="00FD6EA0"/>
    <w:rsid w:val="00FD74F9"/>
    <w:rsid w:val="00FE0795"/>
    <w:rsid w:val="00FE0811"/>
    <w:rsid w:val="00FE0C42"/>
    <w:rsid w:val="00FE1137"/>
    <w:rsid w:val="00FE1DC8"/>
    <w:rsid w:val="00FE2130"/>
    <w:rsid w:val="00FE29D2"/>
    <w:rsid w:val="00FE38FA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7FC"/>
    <w:rsid w:val="00FE5911"/>
    <w:rsid w:val="00FE5B70"/>
    <w:rsid w:val="00FE5C2B"/>
    <w:rsid w:val="00FE5DD2"/>
    <w:rsid w:val="00FE61C1"/>
    <w:rsid w:val="00FE643C"/>
    <w:rsid w:val="00FE65DE"/>
    <w:rsid w:val="00FE67F0"/>
    <w:rsid w:val="00FE6A79"/>
    <w:rsid w:val="00FE7674"/>
    <w:rsid w:val="00FE7683"/>
    <w:rsid w:val="00FE7712"/>
    <w:rsid w:val="00FE781F"/>
    <w:rsid w:val="00FF057F"/>
    <w:rsid w:val="00FF07D4"/>
    <w:rsid w:val="00FF0D2B"/>
    <w:rsid w:val="00FF1401"/>
    <w:rsid w:val="00FF22E9"/>
    <w:rsid w:val="00FF2581"/>
    <w:rsid w:val="00FF2A2B"/>
    <w:rsid w:val="00FF305E"/>
    <w:rsid w:val="00FF3102"/>
    <w:rsid w:val="00FF31C4"/>
    <w:rsid w:val="00FF3603"/>
    <w:rsid w:val="00FF3683"/>
    <w:rsid w:val="00FF3795"/>
    <w:rsid w:val="00FF3E75"/>
    <w:rsid w:val="00FF41A6"/>
    <w:rsid w:val="00FF45A4"/>
    <w:rsid w:val="00FF467E"/>
    <w:rsid w:val="00FF48B1"/>
    <w:rsid w:val="00FF501A"/>
    <w:rsid w:val="00FF50C1"/>
    <w:rsid w:val="00FF567F"/>
    <w:rsid w:val="00FF5E1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FDEDC1-69F6-4499-AE87-577DF65E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6"/>
    <w:next w:val="a6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6"/>
    <w:next w:val="a6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6"/>
    <w:next w:val="a6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6"/>
    <w:next w:val="a6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5">
    <w:name w:val="heading 5"/>
    <w:basedOn w:val="a6"/>
    <w:next w:val="a6"/>
    <w:link w:val="50"/>
    <w:uiPriority w:val="9"/>
    <w:semiHidden/>
    <w:unhideWhenUsed/>
    <w:qFormat/>
    <w:rsid w:val="002233AE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6"/>
    <w:next w:val="a6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6"/>
    <w:next w:val="a6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6"/>
    <w:next w:val="a6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basedOn w:val="a7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7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7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7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7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7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7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a">
    <w:name w:val="Title"/>
    <w:basedOn w:val="a6"/>
    <w:link w:val="ab"/>
    <w:qFormat/>
    <w:rsid w:val="00DE7BED"/>
    <w:pPr>
      <w:jc w:val="center"/>
    </w:pPr>
    <w:rPr>
      <w:b/>
      <w:bCs/>
      <w:sz w:val="28"/>
    </w:rPr>
  </w:style>
  <w:style w:type="character" w:customStyle="1" w:styleId="ab">
    <w:name w:val="Заголовок Знак"/>
    <w:basedOn w:val="a7"/>
    <w:link w:val="aa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c">
    <w:name w:val="List Paragraph"/>
    <w:basedOn w:val="a6"/>
    <w:uiPriority w:val="34"/>
    <w:qFormat/>
    <w:rsid w:val="00DE7BED"/>
    <w:pPr>
      <w:ind w:left="720"/>
      <w:contextualSpacing/>
    </w:pPr>
  </w:style>
  <w:style w:type="paragraph" w:customStyle="1" w:styleId="a5">
    <w:name w:val="Буллит"/>
    <w:basedOn w:val="a6"/>
    <w:link w:val="ad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d">
    <w:name w:val="Буллит Знак"/>
    <w:basedOn w:val="a7"/>
    <w:link w:val="a5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e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6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f">
    <w:name w:val="header"/>
    <w:basedOn w:val="a6"/>
    <w:link w:val="af0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0">
    <w:name w:val="Верхний колонтитул Знак"/>
    <w:basedOn w:val="a7"/>
    <w:link w:val="af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f1">
    <w:name w:val="Основной шрифт"/>
    <w:rsid w:val="008324F0"/>
  </w:style>
  <w:style w:type="paragraph" w:customStyle="1" w:styleId="12">
    <w:name w:val="Заголовок1"/>
    <w:basedOn w:val="a6"/>
    <w:next w:val="af2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f2">
    <w:name w:val="Body Text"/>
    <w:basedOn w:val="a6"/>
    <w:link w:val="af3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3">
    <w:name w:val="Основной текст Знак"/>
    <w:basedOn w:val="a7"/>
    <w:link w:val="af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4">
    <w:name w:val="List"/>
    <w:basedOn w:val="af2"/>
    <w:rsid w:val="008324F0"/>
    <w:rPr>
      <w:rFonts w:ascii="Arial" w:hAnsi="Arial" w:cs="Tahoma"/>
    </w:rPr>
  </w:style>
  <w:style w:type="paragraph" w:customStyle="1" w:styleId="13">
    <w:name w:val="Название1"/>
    <w:basedOn w:val="a6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6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5">
    <w:name w:val="Body Text Indent"/>
    <w:basedOn w:val="a6"/>
    <w:link w:val="af6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6">
    <w:name w:val="Основной текст с отступом Знак"/>
    <w:basedOn w:val="a7"/>
    <w:link w:val="af5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6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6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7">
    <w:name w:val="Balloon Text"/>
    <w:basedOn w:val="a6"/>
    <w:link w:val="af8"/>
    <w:uiPriority w:val="99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8">
    <w:name w:val="Текст выноски Знак"/>
    <w:basedOn w:val="a7"/>
    <w:link w:val="af7"/>
    <w:uiPriority w:val="99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9">
    <w:name w:val="footer"/>
    <w:basedOn w:val="a6"/>
    <w:link w:val="afa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a">
    <w:name w:val="Нижний колонтитул Знак"/>
    <w:basedOn w:val="a7"/>
    <w:link w:val="af9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6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b">
    <w:name w:val="Subtitle"/>
    <w:basedOn w:val="12"/>
    <w:next w:val="af2"/>
    <w:link w:val="afc"/>
    <w:qFormat/>
    <w:rsid w:val="008324F0"/>
    <w:pPr>
      <w:jc w:val="center"/>
    </w:pPr>
    <w:rPr>
      <w:i/>
      <w:iCs/>
    </w:rPr>
  </w:style>
  <w:style w:type="character" w:customStyle="1" w:styleId="afc">
    <w:name w:val="Подзаголовок Знак"/>
    <w:basedOn w:val="a7"/>
    <w:link w:val="afb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6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d">
    <w:name w:val="Знак"/>
    <w:basedOn w:val="a6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e">
    <w:name w:val="Содержимое таблицы"/>
    <w:basedOn w:val="a6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f">
    <w:name w:val="Заголовок таблицы"/>
    <w:basedOn w:val="afe"/>
    <w:rsid w:val="008324F0"/>
    <w:pPr>
      <w:jc w:val="center"/>
    </w:pPr>
    <w:rPr>
      <w:b/>
      <w:bCs/>
    </w:rPr>
  </w:style>
  <w:style w:type="paragraph" w:customStyle="1" w:styleId="aff0">
    <w:name w:val="Содержимое врезки"/>
    <w:basedOn w:val="af2"/>
    <w:rsid w:val="008324F0"/>
  </w:style>
  <w:style w:type="character" w:customStyle="1" w:styleId="22">
    <w:name w:val="Основной текст с отступом 2 Знак"/>
    <w:basedOn w:val="a7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6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6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7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6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6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6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  <w:style w:type="character" w:customStyle="1" w:styleId="50">
    <w:name w:val="Заголовок 5 Знак"/>
    <w:basedOn w:val="a7"/>
    <w:link w:val="5"/>
    <w:uiPriority w:val="9"/>
    <w:semiHidden/>
    <w:rsid w:val="002233A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16">
    <w:name w:val="Знак1"/>
    <w:basedOn w:val="a6"/>
    <w:rsid w:val="002233AE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customStyle="1" w:styleId="aff1">
    <w:name w:val="Знак"/>
    <w:basedOn w:val="a6"/>
    <w:rsid w:val="002233AE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f2">
    <w:name w:val="Block Text"/>
    <w:basedOn w:val="a6"/>
    <w:semiHidden/>
    <w:rsid w:val="002233A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rFonts w:ascii="Times New Roman" w:hAnsi="Times New Roman"/>
      <w:color w:val="000000"/>
      <w:sz w:val="24"/>
    </w:rPr>
  </w:style>
  <w:style w:type="paragraph" w:customStyle="1" w:styleId="a0">
    <w:name w:val="Пункт"/>
    <w:basedOn w:val="a6"/>
    <w:rsid w:val="002233AE"/>
    <w:pPr>
      <w:numPr>
        <w:ilvl w:val="1"/>
        <w:numId w:val="6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1">
    <w:name w:val="Подпункт"/>
    <w:basedOn w:val="a0"/>
    <w:rsid w:val="002233AE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2233AE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2233AE"/>
    <w:pPr>
      <w:numPr>
        <w:ilvl w:val="6"/>
        <w:numId w:val="6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3">
    <w:name w:val="Подподподпункт"/>
    <w:basedOn w:val="a6"/>
    <w:rsid w:val="002233AE"/>
    <w:pPr>
      <w:numPr>
        <w:ilvl w:val="5"/>
        <w:numId w:val="6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">
    <w:name w:val="Пункт кор."/>
    <w:basedOn w:val="a0"/>
    <w:rsid w:val="002233AE"/>
    <w:pPr>
      <w:keepNext/>
      <w:numPr>
        <w:ilvl w:val="0"/>
      </w:numPr>
    </w:pPr>
    <w:rPr>
      <w:b/>
      <w:i/>
    </w:rPr>
  </w:style>
  <w:style w:type="character" w:styleId="aff3">
    <w:name w:val="Strong"/>
    <w:uiPriority w:val="22"/>
    <w:qFormat/>
    <w:rsid w:val="002233AE"/>
    <w:rPr>
      <w:b/>
      <w:bCs/>
    </w:rPr>
  </w:style>
  <w:style w:type="paragraph" w:customStyle="1" w:styleId="xl22">
    <w:name w:val="xl22"/>
    <w:basedOn w:val="a6"/>
    <w:rsid w:val="002233AE"/>
    <w:pPr>
      <w:spacing w:before="100" w:beforeAutospacing="1" w:after="100" w:afterAutospacing="1"/>
    </w:pPr>
    <w:rPr>
      <w:rFonts w:cs="Arial"/>
      <w:sz w:val="24"/>
      <w:lang w:val="en-GB" w:eastAsia="en-US"/>
    </w:rPr>
  </w:style>
  <w:style w:type="table" w:styleId="aff4">
    <w:name w:val="Table Grid"/>
    <w:basedOn w:val="a8"/>
    <w:uiPriority w:val="59"/>
    <w:rsid w:val="002233A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17"/>
    <w:rsid w:val="002233AE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7">
    <w:name w:val="Основной текст1"/>
    <w:basedOn w:val="a6"/>
    <w:link w:val="Bodytext"/>
    <w:rsid w:val="002233AE"/>
    <w:pPr>
      <w:shd w:val="clear" w:color="auto" w:fill="FFFFFF"/>
      <w:spacing w:before="0" w:line="0" w:lineRule="atLeast"/>
    </w:pPr>
    <w:rPr>
      <w:rFonts w:eastAsia="Arial" w:cs="Arial"/>
      <w:sz w:val="15"/>
      <w:szCs w:val="15"/>
      <w:lang w:eastAsia="en-US"/>
    </w:rPr>
  </w:style>
  <w:style w:type="character" w:customStyle="1" w:styleId="BodytextCandara8ptNotBold">
    <w:name w:val="Body text + Candara;8 pt;Not Bold"/>
    <w:rsid w:val="002233AE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styleId="aff5">
    <w:name w:val="caption"/>
    <w:basedOn w:val="a6"/>
    <w:next w:val="afb"/>
    <w:qFormat/>
    <w:rsid w:val="002233AE"/>
    <w:pPr>
      <w:suppressAutoHyphens/>
      <w:spacing w:before="0"/>
      <w:jc w:val="center"/>
    </w:pPr>
    <w:rPr>
      <w:rFonts w:ascii="Times New Roman" w:hAnsi="Times New Roman"/>
      <w:b/>
      <w:bCs/>
      <w:sz w:val="28"/>
      <w:lang w:eastAsia="zh-CN"/>
    </w:rPr>
  </w:style>
  <w:style w:type="character" w:customStyle="1" w:styleId="Bodytext3">
    <w:name w:val="Body text (3)_"/>
    <w:link w:val="Bodytext30"/>
    <w:rsid w:val="002233AE"/>
    <w:rPr>
      <w:sz w:val="19"/>
      <w:szCs w:val="19"/>
      <w:shd w:val="clear" w:color="auto" w:fill="FFFFFF"/>
    </w:rPr>
  </w:style>
  <w:style w:type="paragraph" w:customStyle="1" w:styleId="Bodytext30">
    <w:name w:val="Body text (3)"/>
    <w:basedOn w:val="a6"/>
    <w:link w:val="Bodytext3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Bodytext4">
    <w:name w:val="Body text (4)_"/>
    <w:link w:val="Bodytext40"/>
    <w:rsid w:val="002233AE"/>
    <w:rPr>
      <w:shd w:val="clear" w:color="auto" w:fill="FFFFFF"/>
    </w:rPr>
  </w:style>
  <w:style w:type="paragraph" w:customStyle="1" w:styleId="Bodytext40">
    <w:name w:val="Body text (4)"/>
    <w:basedOn w:val="a6"/>
    <w:link w:val="Bodytext4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10">
    <w:name w:val="Body text (10)_"/>
    <w:link w:val="Bodytext100"/>
    <w:rsid w:val="002233AE"/>
    <w:rPr>
      <w:shd w:val="clear" w:color="auto" w:fill="FFFFFF"/>
    </w:rPr>
  </w:style>
  <w:style w:type="paragraph" w:customStyle="1" w:styleId="Bodytext100">
    <w:name w:val="Body text (10)"/>
    <w:basedOn w:val="a6"/>
    <w:link w:val="Bodytext10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7">
    <w:name w:val="Body text (7)_"/>
    <w:link w:val="Bodytext70"/>
    <w:rsid w:val="002233AE"/>
    <w:rPr>
      <w:sz w:val="18"/>
      <w:szCs w:val="18"/>
      <w:shd w:val="clear" w:color="auto" w:fill="FFFFFF"/>
    </w:rPr>
  </w:style>
  <w:style w:type="paragraph" w:customStyle="1" w:styleId="Bodytext70">
    <w:name w:val="Body text (7)"/>
    <w:basedOn w:val="a6"/>
    <w:link w:val="Bodytext7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Bodytext9">
    <w:name w:val="Body text (9)_"/>
    <w:link w:val="Bodytext90"/>
    <w:rsid w:val="002233AE"/>
    <w:rPr>
      <w:shd w:val="clear" w:color="auto" w:fill="FFFFFF"/>
    </w:rPr>
  </w:style>
  <w:style w:type="character" w:customStyle="1" w:styleId="Bodytext8">
    <w:name w:val="Body text (8)_"/>
    <w:link w:val="Bodytext80"/>
    <w:rsid w:val="002233AE"/>
    <w:rPr>
      <w:shd w:val="clear" w:color="auto" w:fill="FFFFFF"/>
    </w:rPr>
  </w:style>
  <w:style w:type="paragraph" w:customStyle="1" w:styleId="Bodytext90">
    <w:name w:val="Body text (9)"/>
    <w:basedOn w:val="a6"/>
    <w:link w:val="Bodytext9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Bodytext80">
    <w:name w:val="Body text (8)"/>
    <w:basedOn w:val="a6"/>
    <w:link w:val="Bodytext8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WW8Num13z3">
    <w:name w:val="WW8Num13z3"/>
    <w:rsid w:val="008F3A32"/>
    <w:rPr>
      <w:rFonts w:ascii="Symbol" w:hAnsi="Symbol" w:cs="Symbol"/>
    </w:rPr>
  </w:style>
  <w:style w:type="character" w:styleId="aff6">
    <w:name w:val="Emphasis"/>
    <w:uiPriority w:val="20"/>
    <w:qFormat/>
    <w:rsid w:val="002211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9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3995</TotalTime>
  <Pages>12</Pages>
  <Words>2799</Words>
  <Characters>15958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Кириллова Надежда Владимировна</cp:lastModifiedBy>
  <cp:revision>735</cp:revision>
  <cp:lastPrinted>2018-05-31T11:51:00Z</cp:lastPrinted>
  <dcterms:created xsi:type="dcterms:W3CDTF">2016-09-08T12:35:00Z</dcterms:created>
  <dcterms:modified xsi:type="dcterms:W3CDTF">2018-06-19T06:58:00Z</dcterms:modified>
</cp:coreProperties>
</file>